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81C" w:rsidRDefault="00D8081C" w:rsidP="00D8081C">
      <w:pPr>
        <w:spacing w:after="120" w:line="360" w:lineRule="auto"/>
        <w:jc w:val="both"/>
        <w:rPr>
          <w:b/>
          <w:bCs/>
        </w:rPr>
      </w:pPr>
      <w:r>
        <w:rPr>
          <w:b/>
          <w:bCs/>
        </w:rPr>
        <w:t xml:space="preserve">II.  Schemat losowania próby </w:t>
      </w:r>
    </w:p>
    <w:p w:rsidR="00D8081C" w:rsidRDefault="00D8081C" w:rsidP="00D8081C">
      <w:pPr>
        <w:numPr>
          <w:ilvl w:val="0"/>
          <w:numId w:val="2"/>
        </w:numPr>
        <w:tabs>
          <w:tab w:val="left" w:pos="426"/>
        </w:tabs>
        <w:spacing w:line="360" w:lineRule="auto"/>
        <w:ind w:left="527" w:hanging="527"/>
        <w:jc w:val="both"/>
      </w:pPr>
      <w:r>
        <w:rPr>
          <w:b/>
          <w:bCs/>
        </w:rPr>
        <w:t>Reprezentacyjne badanie plonów zbóż</w:t>
      </w:r>
    </w:p>
    <w:p w:rsidR="00D8081C" w:rsidRDefault="00D8081C" w:rsidP="00D8081C">
      <w:pPr>
        <w:pStyle w:val="Tekstpodstawowywcity"/>
        <w:spacing w:before="120"/>
        <w:jc w:val="both"/>
        <w:rPr>
          <w:b/>
          <w:bCs/>
        </w:rPr>
      </w:pPr>
      <w:r>
        <w:t>Celem badania było zebranie informacji o wysokości plonów, a także o powierzchni zasiewów oraz uzyskanych zbiorach zbóż według województw. Badana populacja liczyła ok. 819</w:t>
      </w:r>
      <w:r w:rsidRPr="00B70E60">
        <w:t xml:space="preserve"> </w:t>
      </w:r>
      <w:r>
        <w:t>tys. gospodarstw indywidualnych, założona liczebność próby wynosiła 18</w:t>
      </w:r>
      <w:r w:rsidRPr="00B70E60">
        <w:t>000.</w:t>
      </w:r>
    </w:p>
    <w:p w:rsidR="00D8081C" w:rsidRDefault="00D8081C" w:rsidP="00D8081C">
      <w:pPr>
        <w:numPr>
          <w:ilvl w:val="1"/>
          <w:numId w:val="3"/>
        </w:numPr>
        <w:tabs>
          <w:tab w:val="left" w:pos="567"/>
        </w:tabs>
        <w:spacing w:before="240" w:line="360" w:lineRule="auto"/>
        <w:ind w:hanging="680"/>
      </w:pPr>
      <w:r>
        <w:rPr>
          <w:b/>
          <w:bCs/>
        </w:rPr>
        <w:t>Operat losowania</w:t>
      </w:r>
    </w:p>
    <w:p w:rsidR="00D8081C" w:rsidRPr="00F27234" w:rsidRDefault="00D8081C" w:rsidP="00D8081C">
      <w:pPr>
        <w:pStyle w:val="Tekstpodstawowywcity"/>
        <w:spacing w:before="120"/>
        <w:ind w:firstLine="0"/>
        <w:jc w:val="both"/>
        <w:rPr>
          <w:szCs w:val="24"/>
        </w:rPr>
      </w:pPr>
      <w:r>
        <w:tab/>
        <w:t xml:space="preserve">Jako operat losowania wykorzystano </w:t>
      </w:r>
      <w:r>
        <w:rPr>
          <w:szCs w:val="24"/>
        </w:rPr>
        <w:t>wyniki</w:t>
      </w:r>
      <w:r w:rsidRPr="0015591C">
        <w:rPr>
          <w:szCs w:val="24"/>
        </w:rPr>
        <w:t xml:space="preserve"> reprezentacyjnego </w:t>
      </w:r>
      <w:r>
        <w:rPr>
          <w:szCs w:val="24"/>
        </w:rPr>
        <w:t xml:space="preserve">„Czerwcowego </w:t>
      </w:r>
      <w:r w:rsidRPr="0015591C">
        <w:rPr>
          <w:szCs w:val="24"/>
        </w:rPr>
        <w:t xml:space="preserve">badania </w:t>
      </w:r>
      <w:r>
        <w:rPr>
          <w:szCs w:val="24"/>
        </w:rPr>
        <w:t xml:space="preserve">rolniczego” (R-CzBR) </w:t>
      </w:r>
      <w:r w:rsidRPr="0015591C">
        <w:rPr>
          <w:szCs w:val="24"/>
        </w:rPr>
        <w:t>gospodarstw rolnych</w:t>
      </w:r>
      <w:r>
        <w:rPr>
          <w:szCs w:val="24"/>
        </w:rPr>
        <w:t xml:space="preserve">, które </w:t>
      </w:r>
      <w:r w:rsidRPr="0015591C">
        <w:rPr>
          <w:szCs w:val="24"/>
        </w:rPr>
        <w:t>zostało przeprowadzone w</w:t>
      </w:r>
      <w:r w:rsidR="00105341">
        <w:rPr>
          <w:szCs w:val="24"/>
        </w:rPr>
        <w:t> </w:t>
      </w:r>
      <w:r w:rsidRPr="0015591C">
        <w:rPr>
          <w:szCs w:val="24"/>
        </w:rPr>
        <w:t>czerwcu i lipcu 201</w:t>
      </w:r>
      <w:r>
        <w:rPr>
          <w:szCs w:val="24"/>
        </w:rPr>
        <w:t>5</w:t>
      </w:r>
      <w:r w:rsidRPr="0015591C">
        <w:rPr>
          <w:szCs w:val="24"/>
        </w:rPr>
        <w:t xml:space="preserve"> r. według stanu na 1 czerwca 201</w:t>
      </w:r>
      <w:r>
        <w:rPr>
          <w:szCs w:val="24"/>
        </w:rPr>
        <w:t>5</w:t>
      </w:r>
      <w:r w:rsidRPr="0015591C">
        <w:rPr>
          <w:szCs w:val="24"/>
        </w:rPr>
        <w:t xml:space="preserve"> r.</w:t>
      </w:r>
      <w:r>
        <w:rPr>
          <w:szCs w:val="24"/>
        </w:rPr>
        <w:t xml:space="preserve"> Przy wyborze operatu uwzględniono dodatkowy warunek, wybierając tylko takie g</w:t>
      </w:r>
      <w:r w:rsidR="00105341">
        <w:rPr>
          <w:szCs w:val="24"/>
        </w:rPr>
        <w:t>ospodarstwa, dla których dane w </w:t>
      </w:r>
      <w:r>
        <w:rPr>
          <w:szCs w:val="24"/>
        </w:rPr>
        <w:t xml:space="preserve">R-CzBR zostały zebrane przez telefon oraz wykazały większą od zera powierzchnię zasiewów przynajmniej dla jednej uprawy badanej (w badaniu plonów). </w:t>
      </w:r>
      <w:r>
        <w:t>Dla każdego gospodarstwa w operacie zapisane zostały następujące informacje:</w:t>
      </w:r>
    </w:p>
    <w:p w:rsidR="00D8081C" w:rsidRDefault="00D8081C" w:rsidP="00D8081C">
      <w:pPr>
        <w:numPr>
          <w:ilvl w:val="0"/>
          <w:numId w:val="4"/>
        </w:numPr>
        <w:spacing w:line="360" w:lineRule="auto"/>
        <w:jc w:val="both"/>
      </w:pPr>
      <w:r>
        <w:t>identyfikator gospodarstwa,</w:t>
      </w:r>
    </w:p>
    <w:p w:rsidR="00D8081C" w:rsidRDefault="00D8081C" w:rsidP="00D8081C">
      <w:pPr>
        <w:numPr>
          <w:ilvl w:val="0"/>
          <w:numId w:val="4"/>
        </w:numPr>
        <w:spacing w:line="360" w:lineRule="auto"/>
        <w:jc w:val="both"/>
      </w:pPr>
      <w:r>
        <w:t>cechy adresowe,</w:t>
      </w:r>
    </w:p>
    <w:p w:rsidR="00D8081C" w:rsidRPr="004F658F" w:rsidRDefault="00D8081C" w:rsidP="00D8081C">
      <w:pPr>
        <w:numPr>
          <w:ilvl w:val="0"/>
          <w:numId w:val="4"/>
        </w:numPr>
        <w:spacing w:line="360" w:lineRule="auto"/>
        <w:jc w:val="both"/>
      </w:pPr>
      <w:r>
        <w:t>powierzchnia użytków rolnych w gospodarstwie,</w:t>
      </w:r>
    </w:p>
    <w:p w:rsidR="00D8081C" w:rsidRPr="00B70E60" w:rsidRDefault="00D8081C" w:rsidP="00D8081C">
      <w:pPr>
        <w:numPr>
          <w:ilvl w:val="0"/>
          <w:numId w:val="4"/>
        </w:numPr>
        <w:spacing w:line="360" w:lineRule="auto"/>
        <w:jc w:val="both"/>
      </w:pPr>
      <w:r w:rsidRPr="00B70E60">
        <w:t xml:space="preserve">powierzchnia zasiewów </w:t>
      </w:r>
      <w:r>
        <w:t xml:space="preserve">poszczególnych zbóż oraz </w:t>
      </w:r>
      <w:r w:rsidRPr="00B70E60">
        <w:t>zbóż ogół</w:t>
      </w:r>
      <w:r>
        <w:t>em,</w:t>
      </w:r>
    </w:p>
    <w:p w:rsidR="00D8081C" w:rsidRDefault="00D8081C" w:rsidP="00D8081C">
      <w:pPr>
        <w:numPr>
          <w:ilvl w:val="0"/>
          <w:numId w:val="4"/>
        </w:numPr>
        <w:spacing w:line="360" w:lineRule="auto"/>
        <w:jc w:val="both"/>
        <w:rPr>
          <w:b/>
          <w:bCs/>
        </w:rPr>
      </w:pPr>
      <w:r>
        <w:t>powierzchnia zasiewów rzepaku.</w:t>
      </w:r>
    </w:p>
    <w:p w:rsidR="00D8081C" w:rsidRDefault="00D8081C" w:rsidP="00D8081C">
      <w:pPr>
        <w:numPr>
          <w:ilvl w:val="1"/>
          <w:numId w:val="3"/>
        </w:numPr>
        <w:tabs>
          <w:tab w:val="left" w:pos="567"/>
        </w:tabs>
        <w:spacing w:before="240" w:line="360" w:lineRule="auto"/>
        <w:ind w:hanging="680"/>
      </w:pPr>
      <w:r>
        <w:rPr>
          <w:b/>
          <w:bCs/>
        </w:rPr>
        <w:t>Schemat losowania</w:t>
      </w:r>
    </w:p>
    <w:p w:rsidR="00D8081C" w:rsidRPr="006D3E4E" w:rsidRDefault="00D8081C" w:rsidP="00D8081C">
      <w:pPr>
        <w:pStyle w:val="Tekstpodstawowywcity21"/>
      </w:pPr>
      <w:r>
        <w:t>W celu wylosowania próby zastosowany został schemat losowania warstw</w:t>
      </w:r>
      <w:r w:rsidR="009A5DBF">
        <w:t>ow</w:t>
      </w:r>
      <w:r>
        <w:t>ego, wykorzystując warstwy z badania czerwcowego (</w:t>
      </w:r>
      <w:r w:rsidR="009A5DBF">
        <w:t>R-CzBR). Aby</w:t>
      </w:r>
      <w:r>
        <w:t xml:space="preserve"> zwiększyć efektywność próby, w ramach istniejących warstw zdefiniowano dodatkowe warstwy zawierające jednostki z dużymi wartościami wybranych cech według powierzchni zasiewów zbóż ogółem, powierzchni zasiewów pszenicy oraz powierzchni zasiewów rzepaku. </w:t>
      </w:r>
      <w:r w:rsidRPr="009A5DBF">
        <w:t>Progi definiujące nowe warstwy wyznaczono za pomocą tzw. algorytmu odcinania warstw górnych według pracy:</w:t>
      </w:r>
      <w:r w:rsidR="00F17C13">
        <w:t xml:space="preserve"> </w:t>
      </w:r>
      <w:r w:rsidR="00EF150B">
        <w:t>Hidiroglou, M.A. (1986)</w:t>
      </w:r>
      <w:r w:rsidRPr="00E13811">
        <w:rPr>
          <w:lang w:val="en-US"/>
        </w:rPr>
        <w:t xml:space="preserve"> </w:t>
      </w:r>
      <w:r w:rsidR="00EF150B">
        <w:rPr>
          <w:lang w:val="en-US"/>
        </w:rPr>
        <w:t>“</w:t>
      </w:r>
      <w:r w:rsidRPr="00E13811">
        <w:rPr>
          <w:lang w:val="en-US"/>
        </w:rPr>
        <w:t>The construction of a self-representing stratum of large units in survey design,</w:t>
      </w:r>
      <w:r w:rsidR="00EF150B">
        <w:rPr>
          <w:lang w:val="en-US"/>
        </w:rPr>
        <w:t>”</w:t>
      </w:r>
      <w:r w:rsidRPr="00E13811">
        <w:rPr>
          <w:lang w:val="en-US"/>
        </w:rPr>
        <w:t xml:space="preserve"> </w:t>
      </w:r>
      <w:r w:rsidRPr="00E13811">
        <w:rPr>
          <w:i/>
          <w:lang w:val="en-US"/>
        </w:rPr>
        <w:t>The American Statistician</w:t>
      </w:r>
      <w:r w:rsidRPr="00E13811">
        <w:rPr>
          <w:lang w:val="en-US"/>
        </w:rPr>
        <w:t xml:space="preserve">, 40(1), 27-31. </w:t>
      </w:r>
      <w:r w:rsidRPr="006D3E4E">
        <w:t xml:space="preserve">W wyniku zastosowania takiej procedury uzyskano łącznie </w:t>
      </w:r>
      <w:r>
        <w:t>326</w:t>
      </w:r>
      <w:r w:rsidRPr="006D3E4E">
        <w:t xml:space="preserve"> warstw. Granice </w:t>
      </w:r>
      <w:r>
        <w:t xml:space="preserve">dodatkowych </w:t>
      </w:r>
      <w:r w:rsidRPr="006D3E4E">
        <w:t>warstw ze względu na powierzchnię zasiewów zbóż zostały przedstawione w tablicy</w:t>
      </w:r>
      <w:r>
        <w:t xml:space="preserve"> nr 1.</w:t>
      </w:r>
    </w:p>
    <w:p w:rsidR="00D8081C" w:rsidRDefault="00D8081C" w:rsidP="00D8081C">
      <w:pPr>
        <w:pStyle w:val="Tekstpodstawowywcity21"/>
        <w:ind w:firstLine="0"/>
      </w:pPr>
      <w:r>
        <w:t xml:space="preserve">Po ustaleniu warstw (w ramach każdego województwa) rozwiązano numerycznie problem optymalnej alokacji próby pomiędzy warstwy, tak aby oczekiwany błąd względny dla </w:t>
      </w:r>
      <w:r>
        <w:lastRenderedPageBreak/>
        <w:t xml:space="preserve">wybranej zmiennej nie przekroczył ustalonego poziomu dla wszystkich województw. Przy alokacji jako podstawową zmienną przyjęto powierzchnię zbóż ogółem. </w:t>
      </w:r>
    </w:p>
    <w:p w:rsidR="00D8081C" w:rsidRDefault="00D8081C" w:rsidP="00D8081C">
      <w:pPr>
        <w:pStyle w:val="Tekstpodstawowywcity21"/>
        <w:ind w:firstLine="0"/>
      </w:pPr>
      <w:r>
        <w:t>Do próby wylosowano ogółem ze wszystkich województw 18000</w:t>
      </w:r>
      <w:r w:rsidRPr="00B70E60">
        <w:t xml:space="preserve"> </w:t>
      </w:r>
      <w:r>
        <w:t>gospodarstw, w tym z</w:t>
      </w:r>
      <w:r w:rsidR="009A5DBF">
        <w:t> </w:t>
      </w:r>
      <w:r>
        <w:t>warstw górnych - 4095</w:t>
      </w:r>
      <w:r w:rsidRPr="00B70E60">
        <w:t>.</w:t>
      </w:r>
    </w:p>
    <w:p w:rsidR="00D8081C" w:rsidRDefault="00D8081C" w:rsidP="00D8081C">
      <w:pPr>
        <w:numPr>
          <w:ilvl w:val="1"/>
          <w:numId w:val="3"/>
        </w:numPr>
        <w:tabs>
          <w:tab w:val="left" w:pos="567"/>
        </w:tabs>
        <w:spacing w:before="240" w:line="360" w:lineRule="auto"/>
        <w:ind w:hanging="680"/>
        <w:jc w:val="both"/>
      </w:pPr>
      <w:r>
        <w:rPr>
          <w:b/>
          <w:bCs/>
        </w:rPr>
        <w:t>Metoda uogólniania wyników i oceny precyzji</w:t>
      </w:r>
    </w:p>
    <w:p w:rsidR="00D8081C" w:rsidRDefault="00D8081C" w:rsidP="00D8081C">
      <w:pPr>
        <w:spacing w:before="120" w:line="360" w:lineRule="auto"/>
        <w:ind w:firstLine="567"/>
        <w:jc w:val="both"/>
      </w:pPr>
      <w:r>
        <w:t>Podstawowym parametrem szacowanym w tym badaniu jest plon danej uprawy. Parametr ten ma postać ilorazu zmiennych losowych tj.:</w:t>
      </w:r>
    </w:p>
    <w:p w:rsidR="00D8081C" w:rsidRDefault="00D8081C" w:rsidP="00D8081C">
      <w:pPr>
        <w:spacing w:line="360" w:lineRule="auto"/>
        <w:jc w:val="both"/>
      </w:pPr>
      <w:r>
        <w:t xml:space="preserve">(1) </w:t>
      </w:r>
      <w:r w:rsidRPr="00577DC2">
        <w:rPr>
          <w:position w:val="-16"/>
        </w:rPr>
        <w:object w:dxaOrig="851" w:dyaOrig="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5pt;height:28.15pt" o:ole="" filled="t">
            <v:fill color2="black"/>
            <v:imagedata r:id="rId7" o:title=""/>
          </v:shape>
          <o:OLEObject Type="Embed" ProgID="Equation.3" ShapeID="_x0000_i1025" DrawAspect="Content" ObjectID="_1522836595" r:id="rId8"/>
        </w:object>
      </w:r>
    </w:p>
    <w:p w:rsidR="00D8081C" w:rsidRDefault="00D8081C" w:rsidP="00D8081C">
      <w:pPr>
        <w:spacing w:line="360" w:lineRule="auto"/>
        <w:jc w:val="both"/>
      </w:pPr>
      <w:r>
        <w:t>gdzie:</w:t>
      </w:r>
    </w:p>
    <w:p w:rsidR="00D8081C" w:rsidRDefault="00D8081C" w:rsidP="00D8081C">
      <w:pPr>
        <w:spacing w:line="360" w:lineRule="auto"/>
        <w:jc w:val="both"/>
      </w:pPr>
      <w:r w:rsidRPr="000A6F60">
        <w:rPr>
          <w:i/>
        </w:rPr>
        <w:t>X</w:t>
      </w:r>
      <w:r>
        <w:t xml:space="preserve"> – zbiory danej uprawy,</w:t>
      </w:r>
    </w:p>
    <w:p w:rsidR="00D8081C" w:rsidRDefault="00D8081C" w:rsidP="00D8081C">
      <w:pPr>
        <w:spacing w:line="360" w:lineRule="auto"/>
        <w:jc w:val="both"/>
      </w:pPr>
      <w:r w:rsidRPr="000A6F60">
        <w:rPr>
          <w:i/>
        </w:rPr>
        <w:t>Y</w:t>
      </w:r>
      <w:r>
        <w:t xml:space="preserve"> – powierzchnia zasiana dla danej uprawy.</w:t>
      </w:r>
    </w:p>
    <w:p w:rsidR="00D8081C" w:rsidRDefault="00D8081C" w:rsidP="00D8081C">
      <w:pPr>
        <w:spacing w:before="120" w:line="360" w:lineRule="auto"/>
        <w:jc w:val="both"/>
      </w:pPr>
      <w:r>
        <w:t xml:space="preserve">Wartość oszacowania </w:t>
      </w:r>
      <w:r w:rsidRPr="000A6F60">
        <w:rPr>
          <w:i/>
        </w:rPr>
        <w:t>X</w:t>
      </w:r>
      <w:r>
        <w:t xml:space="preserve"> dla </w:t>
      </w:r>
      <w:r w:rsidRPr="00892381">
        <w:rPr>
          <w:i/>
        </w:rPr>
        <w:t>w</w:t>
      </w:r>
      <w:r>
        <w:t>-tego województwa obliczana jest ze wzoru:</w:t>
      </w:r>
    </w:p>
    <w:p w:rsidR="00D8081C" w:rsidRDefault="00D8081C" w:rsidP="00D8081C">
      <w:pPr>
        <w:spacing w:line="360" w:lineRule="auto"/>
        <w:jc w:val="both"/>
      </w:pPr>
      <w:r>
        <w:t xml:space="preserve">(2) </w:t>
      </w:r>
      <m:oMath>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w</m:t>
            </m:r>
          </m:sub>
        </m:sSub>
        <m:r>
          <w:rPr>
            <w:rFonts w:ascii="Cambria Math" w:hAnsi="Cambria Math"/>
          </w:rPr>
          <m:t>=</m:t>
        </m:r>
        <m:nary>
          <m:naryPr>
            <m:chr m:val="∑"/>
            <m:limLoc m:val="undOvr"/>
            <m:supHide m:val="on"/>
            <m:ctrlPr>
              <w:rPr>
                <w:rFonts w:ascii="Cambria Math" w:hAnsi="Cambria Math"/>
                <w:i/>
              </w:rPr>
            </m:ctrlPr>
          </m:naryPr>
          <m:sub>
            <m:r>
              <w:rPr>
                <w:rFonts w:ascii="Cambria Math" w:hAnsi="Cambria Math"/>
              </w:rPr>
              <m:t>h</m:t>
            </m:r>
          </m:sub>
          <m:sup/>
          <m:e>
            <m:nary>
              <m:naryPr>
                <m:chr m:val="∑"/>
                <m:limLoc m:val="undOvr"/>
                <m:supHide m:val="on"/>
                <m:ctrlPr>
                  <w:rPr>
                    <w:rFonts w:ascii="Cambria Math" w:hAnsi="Cambria Math"/>
                    <w:i/>
                  </w:rPr>
                </m:ctrlPr>
              </m:naryPr>
              <m:sub>
                <m:r>
                  <w:rPr>
                    <w:rFonts w:ascii="Cambria Math" w:hAnsi="Cambria Math"/>
                  </w:rPr>
                  <m:t>i</m:t>
                </m:r>
              </m:sub>
              <m:sup/>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wh</m:t>
                        </m:r>
                      </m:sub>
                    </m:sSub>
                  </m:num>
                  <m:den>
                    <m:sSub>
                      <m:sSubPr>
                        <m:ctrlPr>
                          <w:rPr>
                            <w:rFonts w:ascii="Cambria Math" w:hAnsi="Cambria Math"/>
                            <w:i/>
                          </w:rPr>
                        </m:ctrlPr>
                      </m:sSubPr>
                      <m:e>
                        <m:r>
                          <w:rPr>
                            <w:rFonts w:ascii="Cambria Math" w:hAnsi="Cambria Math"/>
                          </w:rPr>
                          <m:t>n</m:t>
                        </m:r>
                      </m:e>
                      <m:sub>
                        <m:r>
                          <w:rPr>
                            <w:rFonts w:ascii="Cambria Math" w:hAnsi="Cambria Math"/>
                          </w:rPr>
                          <m:t>wh</m:t>
                        </m:r>
                      </m:sub>
                    </m:sSub>
                  </m:den>
                </m:f>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whi</m:t>
                    </m:r>
                  </m:sub>
                </m:sSub>
              </m:e>
            </m:nary>
          </m:e>
        </m:nary>
      </m:oMath>
      <w:r>
        <w:t xml:space="preserve"> ,   (</w:t>
      </w:r>
      <w:r w:rsidRPr="00892381">
        <w:rPr>
          <w:i/>
        </w:rPr>
        <w:t xml:space="preserve"> i</w:t>
      </w:r>
      <w:r>
        <w:t xml:space="preserve"> = 1, 2, ... , </w:t>
      </w:r>
      <m:oMath>
        <m:sSub>
          <m:sSubPr>
            <m:ctrlPr>
              <w:rPr>
                <w:rFonts w:ascii="Cambria Math" w:hAnsi="Cambria Math"/>
                <w:i/>
              </w:rPr>
            </m:ctrlPr>
          </m:sSubPr>
          <m:e>
            <m:r>
              <w:rPr>
                <w:rFonts w:ascii="Cambria Math" w:hAnsi="Cambria Math"/>
              </w:rPr>
              <m:t>n</m:t>
            </m:r>
          </m:e>
          <m:sub>
            <m:r>
              <w:rPr>
                <w:rFonts w:ascii="Cambria Math" w:hAnsi="Cambria Math"/>
              </w:rPr>
              <m:t>wh</m:t>
            </m:r>
          </m:sub>
        </m:sSub>
      </m:oMath>
      <w:r>
        <w:t xml:space="preserve">;  </w:t>
      </w:r>
      <w:r w:rsidRPr="00892381">
        <w:rPr>
          <w:i/>
        </w:rPr>
        <w:t>h</w:t>
      </w:r>
      <w:r>
        <w:t xml:space="preserve"> = 1, 2, ... , </w:t>
      </w:r>
      <w:r w:rsidRPr="00892381">
        <w:rPr>
          <w:i/>
        </w:rPr>
        <w:t>H</w:t>
      </w:r>
      <w:r>
        <w:t>)</w:t>
      </w:r>
    </w:p>
    <w:p w:rsidR="00D8081C" w:rsidRDefault="00D8081C" w:rsidP="00D8081C">
      <w:pPr>
        <w:spacing w:line="360" w:lineRule="auto"/>
        <w:jc w:val="both"/>
      </w:pPr>
      <w:r>
        <w:t>gdzie:</w:t>
      </w:r>
    </w:p>
    <w:p w:rsidR="00D8081C" w:rsidRDefault="003456D1" w:rsidP="00D8081C">
      <w:pPr>
        <w:spacing w:line="360" w:lineRule="auto"/>
        <w:ind w:left="624" w:hanging="624"/>
        <w:jc w:val="both"/>
      </w:pPr>
      <m:oMath>
        <m:sSub>
          <m:sSubPr>
            <m:ctrlPr>
              <w:rPr>
                <w:rFonts w:ascii="Cambria Math" w:hAnsi="Cambria Math"/>
                <w:i/>
              </w:rPr>
            </m:ctrlPr>
          </m:sSubPr>
          <m:e>
            <m:r>
              <w:rPr>
                <w:rFonts w:ascii="Cambria Math" w:hAnsi="Cambria Math"/>
              </w:rPr>
              <m:t>x</m:t>
            </m:r>
          </m:e>
          <m:sub>
            <m:r>
              <w:rPr>
                <w:rFonts w:ascii="Cambria Math" w:hAnsi="Cambria Math"/>
              </w:rPr>
              <m:t>whi</m:t>
            </m:r>
          </m:sub>
        </m:sSub>
      </m:oMath>
      <w:r w:rsidR="00D8081C">
        <w:t xml:space="preserve"> – wartość zmiennej </w:t>
      </w:r>
      <w:r w:rsidR="00D8081C">
        <w:rPr>
          <w:i/>
          <w:iCs/>
        </w:rPr>
        <w:t xml:space="preserve">X </w:t>
      </w:r>
      <w:r w:rsidR="00D8081C">
        <w:t xml:space="preserve">w </w:t>
      </w:r>
      <w:r w:rsidR="00D8081C" w:rsidRPr="00892381">
        <w:rPr>
          <w:i/>
        </w:rPr>
        <w:t>i</w:t>
      </w:r>
      <w:r w:rsidR="00D8081C">
        <w:t xml:space="preserve">-tym gospodarstwie wylosowanym z </w:t>
      </w:r>
      <w:r w:rsidR="00D8081C" w:rsidRPr="00892381">
        <w:rPr>
          <w:i/>
        </w:rPr>
        <w:t>h</w:t>
      </w:r>
      <w:r w:rsidR="00D8081C">
        <w:t xml:space="preserve">-tej warstwy w </w:t>
      </w:r>
      <w:r w:rsidR="00D8081C" w:rsidRPr="00892381">
        <w:rPr>
          <w:i/>
        </w:rPr>
        <w:t>w</w:t>
      </w:r>
      <w:r w:rsidR="00D8081C">
        <w:t>-tym województwie,</w:t>
      </w:r>
    </w:p>
    <w:p w:rsidR="00D8081C" w:rsidRDefault="003456D1" w:rsidP="00D8081C">
      <w:pPr>
        <w:spacing w:line="360" w:lineRule="auto"/>
        <w:ind w:left="624" w:hanging="624"/>
        <w:jc w:val="both"/>
      </w:pPr>
      <m:oMath>
        <m:sSub>
          <m:sSubPr>
            <m:ctrlPr>
              <w:rPr>
                <w:rFonts w:ascii="Cambria Math" w:hAnsi="Cambria Math"/>
                <w:i/>
              </w:rPr>
            </m:ctrlPr>
          </m:sSubPr>
          <m:e>
            <m:r>
              <w:rPr>
                <w:rFonts w:ascii="Cambria Math" w:hAnsi="Cambria Math"/>
              </w:rPr>
              <m:t>N</m:t>
            </m:r>
          </m:e>
          <m:sub>
            <m:r>
              <w:rPr>
                <w:rFonts w:ascii="Cambria Math" w:hAnsi="Cambria Math"/>
              </w:rPr>
              <m:t>wh</m:t>
            </m:r>
          </m:sub>
        </m:sSub>
      </m:oMath>
      <w:r w:rsidR="00D8081C">
        <w:t xml:space="preserve"> – liczba jednostek w populacji w </w:t>
      </w:r>
      <w:r w:rsidR="00D8081C" w:rsidRPr="00892381">
        <w:rPr>
          <w:i/>
        </w:rPr>
        <w:t>h</w:t>
      </w:r>
      <w:r w:rsidR="00D8081C">
        <w:t xml:space="preserve">-tej warstwie </w:t>
      </w:r>
      <w:r w:rsidR="00D8081C" w:rsidRPr="00892381">
        <w:rPr>
          <w:i/>
        </w:rPr>
        <w:t>w</w:t>
      </w:r>
      <w:r w:rsidR="00D8081C">
        <w:t>-tego województwa,</w:t>
      </w:r>
    </w:p>
    <w:p w:rsidR="00D8081C" w:rsidRDefault="003456D1" w:rsidP="00D8081C">
      <w:pPr>
        <w:spacing w:line="360" w:lineRule="auto"/>
        <w:ind w:left="794" w:hanging="794"/>
        <w:jc w:val="both"/>
      </w:pPr>
      <m:oMath>
        <m:sSub>
          <m:sSubPr>
            <m:ctrlPr>
              <w:rPr>
                <w:rFonts w:ascii="Cambria Math" w:hAnsi="Cambria Math"/>
                <w:i/>
              </w:rPr>
            </m:ctrlPr>
          </m:sSubPr>
          <m:e>
            <m:r>
              <w:rPr>
                <w:rFonts w:ascii="Cambria Math" w:hAnsi="Cambria Math"/>
              </w:rPr>
              <m:t>n</m:t>
            </m:r>
          </m:e>
          <m:sub>
            <m:r>
              <w:rPr>
                <w:rFonts w:ascii="Cambria Math" w:hAnsi="Cambria Math"/>
              </w:rPr>
              <m:t>wh</m:t>
            </m:r>
          </m:sub>
        </m:sSub>
      </m:oMath>
      <w:r w:rsidR="00D8081C">
        <w:t xml:space="preserve"> – liczba jednostek  wylosowanych do próby z </w:t>
      </w:r>
      <w:r w:rsidR="00D8081C" w:rsidRPr="00892381">
        <w:rPr>
          <w:i/>
        </w:rPr>
        <w:t>h</w:t>
      </w:r>
      <w:r w:rsidR="00D8081C">
        <w:t xml:space="preserve">-tej warstwy </w:t>
      </w:r>
      <w:r w:rsidR="00D8081C" w:rsidRPr="00892381">
        <w:rPr>
          <w:i/>
        </w:rPr>
        <w:t>w</w:t>
      </w:r>
      <w:r w:rsidR="00D8081C">
        <w:t>-tego województwa,</w:t>
      </w:r>
    </w:p>
    <w:p w:rsidR="00D8081C" w:rsidRDefault="00D8081C" w:rsidP="00D8081C">
      <w:pPr>
        <w:spacing w:line="360" w:lineRule="auto"/>
        <w:ind w:left="794" w:hanging="794"/>
        <w:jc w:val="both"/>
      </w:pPr>
      <w:r w:rsidRPr="00892381">
        <w:rPr>
          <w:i/>
        </w:rPr>
        <w:t xml:space="preserve">H </w:t>
      </w:r>
      <w:r>
        <w:t xml:space="preserve"> –  liczba warstw.</w:t>
      </w:r>
    </w:p>
    <w:p w:rsidR="00D8081C" w:rsidRDefault="00D8081C" w:rsidP="00D8081C">
      <w:pPr>
        <w:spacing w:line="360" w:lineRule="auto"/>
        <w:jc w:val="both"/>
      </w:pPr>
    </w:p>
    <w:p w:rsidR="00D8081C" w:rsidRDefault="00D8081C" w:rsidP="00D8081C">
      <w:pPr>
        <w:spacing w:line="360" w:lineRule="auto"/>
        <w:jc w:val="both"/>
      </w:pPr>
      <w:r>
        <w:t xml:space="preserve">W analogiczny sposób szacujemy sumę wartości zmiennej </w:t>
      </w:r>
      <w:r>
        <w:rPr>
          <w:i/>
          <w:iCs/>
        </w:rPr>
        <w:t xml:space="preserve">Y </w:t>
      </w:r>
      <w:r>
        <w:t xml:space="preserve">dla </w:t>
      </w:r>
      <w:r w:rsidRPr="00892381">
        <w:rPr>
          <w:i/>
        </w:rPr>
        <w:t>w</w:t>
      </w:r>
      <w:r>
        <w:t xml:space="preserve">-tego województwa, po czym szacujemy wartość plonów  </w:t>
      </w:r>
      <m:oMath>
        <m:sSub>
          <m:sSubPr>
            <m:ctrlPr>
              <w:rPr>
                <w:rFonts w:ascii="Cambria Math" w:hAnsi="Cambria Math"/>
                <w:i/>
              </w:rPr>
            </m:ctrlPr>
          </m:sSubPr>
          <m:e>
            <m:r>
              <w:rPr>
                <w:rFonts w:ascii="Cambria Math" w:hAnsi="Cambria Math"/>
              </w:rPr>
              <m:t>r</m:t>
            </m:r>
          </m:e>
          <m:sub>
            <m:r>
              <w:rPr>
                <w:rFonts w:ascii="Cambria Math" w:hAnsi="Cambria Math"/>
              </w:rPr>
              <m:t>w</m:t>
            </m:r>
          </m:sub>
        </m:sSub>
      </m:oMath>
      <w:r>
        <w:t xml:space="preserve"> wg wzoru:</w:t>
      </w:r>
    </w:p>
    <w:p w:rsidR="00D8081C" w:rsidRDefault="00D8081C" w:rsidP="00D8081C">
      <w:pPr>
        <w:spacing w:line="360" w:lineRule="auto"/>
        <w:jc w:val="both"/>
      </w:pPr>
      <w:r>
        <w:t xml:space="preserve">(3) </w:t>
      </w:r>
      <m:oMath>
        <m:sSub>
          <m:sSubPr>
            <m:ctrlPr>
              <w:rPr>
                <w:rFonts w:ascii="Cambria Math" w:hAnsi="Cambria Math"/>
                <w:i/>
              </w:rPr>
            </m:ctrlPr>
          </m:sSubPr>
          <m:e>
            <m:r>
              <w:rPr>
                <w:rFonts w:ascii="Cambria Math" w:hAnsi="Cambria Math"/>
              </w:rPr>
              <m:t>r</m:t>
            </m:r>
          </m:e>
          <m:sub>
            <m:r>
              <w:rPr>
                <w:rFonts w:ascii="Cambria Math" w:hAnsi="Cambria Math"/>
              </w:rPr>
              <m:t>w</m:t>
            </m:r>
          </m:sub>
        </m:sSub>
        <m:r>
          <w:rPr>
            <w:rFonts w:ascii="Cambria Math" w:hAnsi="Cambria Math"/>
          </w:rPr>
          <m:t>=</m:t>
        </m:r>
        <m:f>
          <m:fPr>
            <m:ctrlPr>
              <w:rPr>
                <w:rFonts w:ascii="Cambria Math" w:hAnsi="Cambria Math"/>
                <w:i/>
              </w:rPr>
            </m:ctrlPr>
          </m:fPr>
          <m:num>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w</m:t>
                </m:r>
              </m:sub>
            </m:sSub>
          </m:num>
          <m:den>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w</m:t>
                </m:r>
              </m:sub>
            </m:sSub>
          </m:den>
        </m:f>
      </m:oMath>
      <w:r>
        <w:t>.</w:t>
      </w:r>
    </w:p>
    <w:p w:rsidR="00D8081C" w:rsidRDefault="00D8081C" w:rsidP="00D8081C">
      <w:pPr>
        <w:spacing w:line="360" w:lineRule="auto"/>
        <w:ind w:left="624" w:hanging="624"/>
        <w:jc w:val="both"/>
      </w:pPr>
      <w:r>
        <w:t xml:space="preserve">Ocena sumy zmiennej </w:t>
      </w:r>
      <w:r>
        <w:rPr>
          <w:i/>
          <w:iCs/>
        </w:rPr>
        <w:t xml:space="preserve">X </w:t>
      </w:r>
      <w:r>
        <w:t xml:space="preserve">i </w:t>
      </w:r>
      <w:r>
        <w:rPr>
          <w:i/>
          <w:iCs/>
        </w:rPr>
        <w:t xml:space="preserve">Y </w:t>
      </w:r>
      <w:r>
        <w:t>dla Polski</w:t>
      </w:r>
      <w:r>
        <w:rPr>
          <w:i/>
          <w:iCs/>
        </w:rPr>
        <w:t xml:space="preserve"> </w:t>
      </w:r>
      <w:r>
        <w:t>jest sumą wartości oszacowanych dla województw tj.:</w:t>
      </w:r>
    </w:p>
    <w:p w:rsidR="00D8081C" w:rsidRDefault="00D8081C" w:rsidP="00D8081C">
      <w:pPr>
        <w:ind w:left="624" w:hanging="624"/>
        <w:jc w:val="both"/>
      </w:pPr>
      <w:r>
        <w:t xml:space="preserve">(4) </w:t>
      </w:r>
      <m:oMath>
        <m:r>
          <w:rPr>
            <w:rFonts w:ascii="Cambria Math" w:hAnsi="Cambria Math"/>
          </w:rPr>
          <m:t xml:space="preserve"> </m:t>
        </m:r>
        <m:acc>
          <m:accPr>
            <m:ctrlPr>
              <w:rPr>
                <w:rFonts w:ascii="Cambria Math" w:hAnsi="Cambria Math"/>
                <w:i/>
              </w:rPr>
            </m:ctrlPr>
          </m:accPr>
          <m:e>
            <m:r>
              <w:rPr>
                <w:rFonts w:ascii="Cambria Math" w:hAnsi="Cambria Math"/>
              </w:rPr>
              <m:t>x</m:t>
            </m:r>
          </m:e>
        </m:acc>
        <m:r>
          <w:rPr>
            <w:rFonts w:ascii="Cambria Math" w:hAnsi="Cambria Math"/>
          </w:rPr>
          <m:t>=</m:t>
        </m:r>
        <m:nary>
          <m:naryPr>
            <m:chr m:val="∑"/>
            <m:limLoc m:val="undOvr"/>
            <m:supHide m:val="on"/>
            <m:ctrlPr>
              <w:rPr>
                <w:rFonts w:ascii="Cambria Math" w:hAnsi="Cambria Math"/>
                <w:i/>
              </w:rPr>
            </m:ctrlPr>
          </m:naryPr>
          <m:sub>
            <m:r>
              <w:rPr>
                <w:rFonts w:ascii="Cambria Math" w:hAnsi="Cambria Math"/>
              </w:rPr>
              <m:t>w</m:t>
            </m:r>
          </m:sub>
          <m:sup/>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w</m:t>
                </m:r>
              </m:sub>
            </m:sSub>
          </m:e>
        </m:nary>
      </m:oMath>
      <w:r>
        <w:t xml:space="preserve">  ,</w:t>
      </w:r>
    </w:p>
    <w:p w:rsidR="00D8081C" w:rsidRDefault="00D8081C" w:rsidP="00D8081C">
      <w:pPr>
        <w:ind w:left="624" w:hanging="624"/>
        <w:jc w:val="both"/>
      </w:pPr>
      <w:r>
        <w:t xml:space="preserve">(5)  </w:t>
      </w:r>
      <m:oMath>
        <m:acc>
          <m:accPr>
            <m:ctrlPr>
              <w:rPr>
                <w:rFonts w:ascii="Cambria Math" w:hAnsi="Cambria Math"/>
                <w:i/>
              </w:rPr>
            </m:ctrlPr>
          </m:accPr>
          <m:e>
            <m:r>
              <w:rPr>
                <w:rFonts w:ascii="Cambria Math" w:hAnsi="Cambria Math"/>
              </w:rPr>
              <m:t>y</m:t>
            </m:r>
          </m:e>
        </m:acc>
        <m:r>
          <w:rPr>
            <w:rFonts w:ascii="Cambria Math" w:hAnsi="Cambria Math"/>
          </w:rPr>
          <m:t>=</m:t>
        </m:r>
        <m:nary>
          <m:naryPr>
            <m:chr m:val="∑"/>
            <m:limLoc m:val="undOvr"/>
            <m:supHide m:val="on"/>
            <m:ctrlPr>
              <w:rPr>
                <w:rFonts w:ascii="Cambria Math" w:hAnsi="Cambria Math"/>
                <w:i/>
              </w:rPr>
            </m:ctrlPr>
          </m:naryPr>
          <m:sub>
            <m:r>
              <w:rPr>
                <w:rFonts w:ascii="Cambria Math" w:hAnsi="Cambria Math"/>
              </w:rPr>
              <m:t>w</m:t>
            </m:r>
          </m:sub>
          <m:sup/>
          <m:e>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w</m:t>
                </m:r>
              </m:sub>
            </m:sSub>
          </m:e>
        </m:nary>
      </m:oMath>
      <w:r>
        <w:t xml:space="preserve">    ( </w:t>
      </w:r>
      <w:r w:rsidRPr="000A6F60">
        <w:rPr>
          <w:i/>
        </w:rPr>
        <w:t>w</w:t>
      </w:r>
      <w:r>
        <w:t xml:space="preserve"> = 1, 2, ... , 16).</w:t>
      </w:r>
    </w:p>
    <w:p w:rsidR="00D8081C" w:rsidRDefault="00D8081C" w:rsidP="00D8081C">
      <w:pPr>
        <w:ind w:left="624" w:hanging="624"/>
        <w:jc w:val="both"/>
      </w:pPr>
    </w:p>
    <w:p w:rsidR="00D8081C" w:rsidRDefault="00D8081C" w:rsidP="00D8081C">
      <w:pPr>
        <w:ind w:left="624" w:hanging="624"/>
        <w:jc w:val="both"/>
      </w:pPr>
      <w:r>
        <w:t>Oszacowanie plonów na poziomie kraju jest obliczane następująco:</w:t>
      </w:r>
    </w:p>
    <w:p w:rsidR="00D8081C" w:rsidRDefault="00D8081C" w:rsidP="00D8081C">
      <w:pPr>
        <w:ind w:left="624" w:hanging="624"/>
        <w:jc w:val="both"/>
      </w:pPr>
      <w:r>
        <w:t xml:space="preserve">(6) </w:t>
      </w:r>
      <m:oMath>
        <m:r>
          <w:rPr>
            <w:rFonts w:ascii="Cambria Math" w:hAnsi="Cambria Math"/>
          </w:rPr>
          <m:t>r=</m:t>
        </m:r>
        <m:f>
          <m:fPr>
            <m:ctrlPr>
              <w:rPr>
                <w:rFonts w:ascii="Cambria Math" w:hAnsi="Cambria Math"/>
                <w:i/>
              </w:rPr>
            </m:ctrlPr>
          </m:fPr>
          <m:num>
            <m:acc>
              <m:accPr>
                <m:ctrlPr>
                  <w:rPr>
                    <w:rFonts w:ascii="Cambria Math" w:hAnsi="Cambria Math"/>
                    <w:i/>
                  </w:rPr>
                </m:ctrlPr>
              </m:accPr>
              <m:e>
                <m:r>
                  <w:rPr>
                    <w:rFonts w:ascii="Cambria Math" w:hAnsi="Cambria Math"/>
                  </w:rPr>
                  <m:t>x</m:t>
                </m:r>
              </m:e>
            </m:acc>
          </m:num>
          <m:den>
            <m:acc>
              <m:accPr>
                <m:ctrlPr>
                  <w:rPr>
                    <w:rFonts w:ascii="Cambria Math" w:hAnsi="Cambria Math"/>
                    <w:i/>
                  </w:rPr>
                </m:ctrlPr>
              </m:accPr>
              <m:e>
                <m:r>
                  <w:rPr>
                    <w:rFonts w:ascii="Cambria Math" w:hAnsi="Cambria Math"/>
                  </w:rPr>
                  <m:t>y</m:t>
                </m:r>
              </m:e>
            </m:acc>
          </m:den>
        </m:f>
      </m:oMath>
      <w:r>
        <w:t xml:space="preserve"> .</w:t>
      </w:r>
    </w:p>
    <w:p w:rsidR="00D8081C" w:rsidRDefault="00D8081C" w:rsidP="00D8081C">
      <w:pPr>
        <w:pStyle w:val="Tekstpodstawowy"/>
        <w:spacing w:before="120"/>
        <w:ind w:firstLine="567"/>
      </w:pPr>
      <w:r>
        <w:t>Dla wybranych ważniejszych zmiennych oszacowane zostały (jako miary precyzji) współczynniki zmienności odnoszące się do plonów, zbiorów i powierzchni upraw. Przy obliczaniu precyzji wykorzystano wzory właściwe dla schematu losowania warstwowego.</w:t>
      </w:r>
      <w:r w:rsidR="009A5DBF">
        <w:t xml:space="preserve"> </w:t>
      </w:r>
      <w:r>
        <w:lastRenderedPageBreak/>
        <w:t>W</w:t>
      </w:r>
      <w:r w:rsidR="009A5DBF">
        <w:t> </w:t>
      </w:r>
      <w:r>
        <w:t>tablicy 3 podane zostały niektóre z oszacowanych współczynników zmienności (względnych błędów standardowych).</w:t>
      </w:r>
    </w:p>
    <w:p w:rsidR="00D8081C" w:rsidRDefault="00D8081C" w:rsidP="00D8081C">
      <w:pPr>
        <w:pStyle w:val="Tekstpodstawowy"/>
        <w:spacing w:before="120"/>
      </w:pPr>
    </w:p>
    <w:p w:rsidR="00D8081C" w:rsidRDefault="00D8081C" w:rsidP="00D8081C">
      <w:pPr>
        <w:pStyle w:val="Tekstpodstawowywcity31"/>
        <w:spacing w:before="240" w:line="100" w:lineRule="atLeast"/>
      </w:pPr>
      <w:r>
        <w:t>Tabl.1. Granice dodatkowych warstw górnych w poszczególnych województwach (w ha) w</w:t>
      </w:r>
      <w:r w:rsidR="009A5DBF">
        <w:t> </w:t>
      </w:r>
      <w:r>
        <w:t xml:space="preserve">badaniu w 2015 r. </w:t>
      </w:r>
    </w:p>
    <w:p w:rsidR="00D8081C" w:rsidRDefault="00D8081C" w:rsidP="00D8081C">
      <w:pPr>
        <w:pStyle w:val="Tekstpodstawowywcity31"/>
        <w:spacing w:after="60" w:line="100" w:lineRule="atLeast"/>
        <w:ind w:firstLine="0"/>
        <w:rPr>
          <w:b/>
          <w:bCs/>
        </w:rPr>
      </w:pPr>
    </w:p>
    <w:tbl>
      <w:tblPr>
        <w:tblW w:w="5700" w:type="dxa"/>
        <w:tblInd w:w="205" w:type="dxa"/>
        <w:tblCellMar>
          <w:left w:w="70" w:type="dxa"/>
          <w:right w:w="70" w:type="dxa"/>
        </w:tblCellMar>
        <w:tblLook w:val="04A0"/>
      </w:tblPr>
      <w:tblGrid>
        <w:gridCol w:w="760"/>
        <w:gridCol w:w="1680"/>
        <w:gridCol w:w="1720"/>
        <w:gridCol w:w="1540"/>
      </w:tblGrid>
      <w:tr w:rsidR="00D8081C" w:rsidRPr="00775A3E" w:rsidTr="004F5FEF">
        <w:trPr>
          <w:trHeight w:val="555"/>
        </w:trPr>
        <w:tc>
          <w:tcPr>
            <w:tcW w:w="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081C" w:rsidRPr="00775A3E" w:rsidRDefault="00D8081C" w:rsidP="004F5FEF">
            <w:pPr>
              <w:suppressAutoHyphens w:val="0"/>
              <w:rPr>
                <w:rFonts w:ascii="Czcionka tekstu podstawowego" w:hAnsi="Czcionka tekstu podstawowego" w:cs="Arial"/>
                <w:b/>
                <w:bCs/>
                <w:color w:val="000000"/>
                <w:szCs w:val="22"/>
                <w:lang w:eastAsia="pl-PL"/>
              </w:rPr>
            </w:pPr>
            <w:r w:rsidRPr="00775A3E">
              <w:rPr>
                <w:rFonts w:ascii="Czcionka tekstu podstawowego" w:hAnsi="Czcionka tekstu podstawowego" w:cs="Arial"/>
                <w:b/>
                <w:bCs/>
                <w:color w:val="000000"/>
                <w:sz w:val="22"/>
                <w:szCs w:val="22"/>
                <w:lang w:eastAsia="pl-PL"/>
              </w:rPr>
              <w:t>woj.</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D8081C" w:rsidRPr="00775A3E" w:rsidRDefault="00D8081C" w:rsidP="004F5FEF">
            <w:pPr>
              <w:suppressAutoHyphens w:val="0"/>
              <w:rPr>
                <w:rFonts w:ascii="Czcionka tekstu podstawowego" w:hAnsi="Czcionka tekstu podstawowego" w:cs="Arial"/>
                <w:b/>
                <w:bCs/>
                <w:color w:val="000000"/>
                <w:szCs w:val="22"/>
                <w:lang w:eastAsia="pl-PL"/>
              </w:rPr>
            </w:pPr>
            <w:r w:rsidRPr="00775A3E">
              <w:rPr>
                <w:rFonts w:ascii="Czcionka tekstu podstawowego" w:hAnsi="Czcionka tekstu podstawowego" w:cs="Arial"/>
                <w:b/>
                <w:bCs/>
                <w:color w:val="000000"/>
                <w:sz w:val="22"/>
                <w:szCs w:val="22"/>
                <w:lang w:eastAsia="pl-PL"/>
              </w:rPr>
              <w:t>powierzchnia zbóż ogółem</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rsidR="00D8081C" w:rsidRPr="00775A3E" w:rsidRDefault="00D8081C" w:rsidP="004F5FEF">
            <w:pPr>
              <w:suppressAutoHyphens w:val="0"/>
              <w:rPr>
                <w:rFonts w:ascii="Czcionka tekstu podstawowego" w:hAnsi="Czcionka tekstu podstawowego" w:cs="Arial"/>
                <w:b/>
                <w:bCs/>
                <w:color w:val="000000"/>
                <w:szCs w:val="22"/>
                <w:lang w:eastAsia="pl-PL"/>
              </w:rPr>
            </w:pPr>
            <w:r w:rsidRPr="00775A3E">
              <w:rPr>
                <w:rFonts w:ascii="Czcionka tekstu podstawowego" w:hAnsi="Czcionka tekstu podstawowego" w:cs="Arial"/>
                <w:b/>
                <w:bCs/>
                <w:color w:val="000000"/>
                <w:sz w:val="22"/>
                <w:szCs w:val="22"/>
                <w:lang w:eastAsia="pl-PL"/>
              </w:rPr>
              <w:t>powierzchnia pszenicy</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D8081C" w:rsidRPr="00775A3E" w:rsidRDefault="00D8081C" w:rsidP="004F5FEF">
            <w:pPr>
              <w:suppressAutoHyphens w:val="0"/>
              <w:rPr>
                <w:rFonts w:ascii="Czcionka tekstu podstawowego" w:hAnsi="Czcionka tekstu podstawowego" w:cs="Arial"/>
                <w:b/>
                <w:bCs/>
                <w:color w:val="000000"/>
                <w:szCs w:val="22"/>
                <w:lang w:eastAsia="pl-PL"/>
              </w:rPr>
            </w:pPr>
            <w:r w:rsidRPr="00775A3E">
              <w:rPr>
                <w:rFonts w:ascii="Czcionka tekstu podstawowego" w:hAnsi="Czcionka tekstu podstawowego" w:cs="Arial"/>
                <w:b/>
                <w:bCs/>
                <w:color w:val="000000"/>
                <w:sz w:val="22"/>
                <w:szCs w:val="22"/>
                <w:lang w:eastAsia="pl-PL"/>
              </w:rPr>
              <w:t>powierzchnia rzepaku</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02</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65,4</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49,1</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32,0</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04</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80,7</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37,8</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27,6</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06</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71,1</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40,2</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15,9</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08</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42,3</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15,4</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14,5</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10</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62,3</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18,1</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12</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26,4</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15,9</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1,4</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14</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75,2</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21,6</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9,6</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16</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60,7</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36,5</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24,0</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18</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27,5</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17,3</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20</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61,5</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10,0</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2,2</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22</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66,6</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32,5</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21,6</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24</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33,5</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14,1</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4,9</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26</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33,7</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16,2</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28</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74,1</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37,0</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25,3</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30</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104,8</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28,4</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17,3</w:t>
            </w:r>
          </w:p>
        </w:tc>
      </w:tr>
      <w:tr w:rsidR="00D8081C" w:rsidRPr="00775A3E" w:rsidTr="004F5FEF">
        <w:trPr>
          <w:trHeight w:val="28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jc w:val="center"/>
              <w:rPr>
                <w:rFonts w:ascii="Arial" w:hAnsi="Arial" w:cs="Arial"/>
                <w:color w:val="000000"/>
                <w:szCs w:val="22"/>
                <w:lang w:eastAsia="pl-PL"/>
              </w:rPr>
            </w:pPr>
            <w:r w:rsidRPr="00CC179E">
              <w:rPr>
                <w:rFonts w:ascii="Arial" w:hAnsi="Arial" w:cs="Arial"/>
                <w:color w:val="000000"/>
                <w:sz w:val="22"/>
                <w:szCs w:val="22"/>
                <w:lang w:eastAsia="pl-PL"/>
              </w:rPr>
              <w:t>32</w:t>
            </w:r>
          </w:p>
        </w:tc>
        <w:tc>
          <w:tcPr>
            <w:tcW w:w="168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69,5</w:t>
            </w:r>
          </w:p>
        </w:tc>
        <w:tc>
          <w:tcPr>
            <w:tcW w:w="172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34,6</w:t>
            </w:r>
          </w:p>
        </w:tc>
        <w:tc>
          <w:tcPr>
            <w:tcW w:w="154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34,5</w:t>
            </w:r>
          </w:p>
        </w:tc>
      </w:tr>
    </w:tbl>
    <w:p w:rsidR="00D8081C" w:rsidRDefault="00D8081C" w:rsidP="00D8081C">
      <w:pPr>
        <w:ind w:left="709" w:hanging="709"/>
      </w:pPr>
    </w:p>
    <w:p w:rsidR="00D8081C" w:rsidRDefault="00D8081C" w:rsidP="00D8081C">
      <w:pPr>
        <w:ind w:left="709" w:hanging="709"/>
      </w:pPr>
    </w:p>
    <w:p w:rsidR="00D8081C" w:rsidRDefault="00D8081C" w:rsidP="00D8081C">
      <w:pPr>
        <w:ind w:left="709" w:hanging="709"/>
      </w:pPr>
    </w:p>
    <w:p w:rsidR="00D8081C" w:rsidRDefault="00D8081C" w:rsidP="00D8081C">
      <w:pPr>
        <w:ind w:left="709" w:hanging="709"/>
      </w:pPr>
    </w:p>
    <w:p w:rsidR="00D8081C" w:rsidRDefault="00D8081C" w:rsidP="00D8081C">
      <w:pPr>
        <w:ind w:left="709" w:hanging="709"/>
      </w:pPr>
    </w:p>
    <w:p w:rsidR="00D8081C" w:rsidRDefault="00D8081C" w:rsidP="00D8081C">
      <w:pPr>
        <w:ind w:left="709" w:hanging="709"/>
      </w:pPr>
    </w:p>
    <w:p w:rsidR="00D8081C" w:rsidRDefault="00D8081C" w:rsidP="00D8081C">
      <w:pPr>
        <w:numPr>
          <w:ilvl w:val="0"/>
          <w:numId w:val="2"/>
        </w:numPr>
        <w:tabs>
          <w:tab w:val="left" w:pos="426"/>
        </w:tabs>
        <w:spacing w:line="360" w:lineRule="auto"/>
        <w:ind w:left="527" w:hanging="527"/>
        <w:jc w:val="both"/>
      </w:pPr>
      <w:r>
        <w:rPr>
          <w:b/>
          <w:bCs/>
        </w:rPr>
        <w:t>Reprezentacyjne badanie plonów niektórych ziemiopłodów rolnych</w:t>
      </w:r>
    </w:p>
    <w:p w:rsidR="00D8081C" w:rsidRDefault="00D8081C" w:rsidP="00D8081C">
      <w:pPr>
        <w:pStyle w:val="Tekstpodstawowywcity"/>
        <w:spacing w:before="120"/>
        <w:jc w:val="both"/>
        <w:rPr>
          <w:b/>
          <w:bCs/>
        </w:rPr>
      </w:pPr>
      <w:r>
        <w:t>Celem badania było zebranie informacji o wysokości plonów, powierzchni zasiewów oraz uzyskanych zbiorach niektórych ziemiopłodów tj. ziemniaków, buraków cukrowych, kukurydzy, strączkowych jadalnych, a także o powierzchni łąk. Badana populacja liczyła ok. 774</w:t>
      </w:r>
      <w:r w:rsidRPr="00B70E60">
        <w:t xml:space="preserve"> t</w:t>
      </w:r>
      <w:r>
        <w:t>ys. gospodarstw, założona liczebność próby – 18</w:t>
      </w:r>
      <w:r w:rsidRPr="00B70E60">
        <w:t xml:space="preserve"> </w:t>
      </w:r>
      <w:r>
        <w:t xml:space="preserve">tys. gospodarstw. </w:t>
      </w:r>
    </w:p>
    <w:p w:rsidR="00D8081C" w:rsidRDefault="00D8081C" w:rsidP="00D8081C">
      <w:pPr>
        <w:pStyle w:val="Tekstpodstawowywcity"/>
        <w:numPr>
          <w:ilvl w:val="1"/>
          <w:numId w:val="5"/>
        </w:numPr>
        <w:tabs>
          <w:tab w:val="left" w:pos="567"/>
        </w:tabs>
        <w:spacing w:before="240"/>
        <w:jc w:val="both"/>
      </w:pPr>
      <w:r>
        <w:rPr>
          <w:b/>
          <w:bCs/>
        </w:rPr>
        <w:t xml:space="preserve">   Operat losowania</w:t>
      </w:r>
    </w:p>
    <w:p w:rsidR="00D8081C" w:rsidRDefault="00D8081C" w:rsidP="00D8081C">
      <w:pPr>
        <w:spacing w:before="120" w:line="360" w:lineRule="auto"/>
        <w:ind w:firstLine="567"/>
        <w:jc w:val="both"/>
        <w:rPr>
          <w:szCs w:val="24"/>
        </w:rPr>
      </w:pPr>
      <w:r>
        <w:t xml:space="preserve">Jako operat losowania wykorzystano </w:t>
      </w:r>
      <w:r>
        <w:rPr>
          <w:szCs w:val="24"/>
        </w:rPr>
        <w:t>wyniki</w:t>
      </w:r>
      <w:r w:rsidRPr="0015591C">
        <w:rPr>
          <w:szCs w:val="24"/>
        </w:rPr>
        <w:t xml:space="preserve"> reprezentacyjnego </w:t>
      </w:r>
      <w:r>
        <w:rPr>
          <w:szCs w:val="24"/>
        </w:rPr>
        <w:t xml:space="preserve">„Czerwcowego </w:t>
      </w:r>
      <w:r w:rsidRPr="0015591C">
        <w:rPr>
          <w:szCs w:val="24"/>
        </w:rPr>
        <w:t xml:space="preserve">badania </w:t>
      </w:r>
      <w:r w:rsidR="009A5DBF">
        <w:rPr>
          <w:szCs w:val="24"/>
        </w:rPr>
        <w:t>rolniczego”</w:t>
      </w:r>
      <w:r>
        <w:rPr>
          <w:szCs w:val="24"/>
        </w:rPr>
        <w:t xml:space="preserve"> (R-CZBR)</w:t>
      </w:r>
      <w:r w:rsidR="009A5DBF">
        <w:rPr>
          <w:szCs w:val="24"/>
        </w:rPr>
        <w:t>,</w:t>
      </w:r>
      <w:r>
        <w:rPr>
          <w:szCs w:val="24"/>
        </w:rPr>
        <w:t xml:space="preserve"> które </w:t>
      </w:r>
      <w:r w:rsidRPr="0015591C">
        <w:rPr>
          <w:szCs w:val="24"/>
        </w:rPr>
        <w:t>zostało przeprowadzone w czerwcu i lipcu 201</w:t>
      </w:r>
      <w:r>
        <w:rPr>
          <w:szCs w:val="24"/>
        </w:rPr>
        <w:t>5 r. według stanu na 1</w:t>
      </w:r>
      <w:r w:rsidR="009A5DBF">
        <w:rPr>
          <w:szCs w:val="24"/>
        </w:rPr>
        <w:t xml:space="preserve"> </w:t>
      </w:r>
      <w:r w:rsidRPr="0015591C">
        <w:rPr>
          <w:szCs w:val="24"/>
        </w:rPr>
        <w:t>czerwca 201</w:t>
      </w:r>
      <w:r>
        <w:rPr>
          <w:szCs w:val="24"/>
        </w:rPr>
        <w:t>5</w:t>
      </w:r>
      <w:r w:rsidRPr="0015591C">
        <w:rPr>
          <w:szCs w:val="24"/>
        </w:rPr>
        <w:t xml:space="preserve"> r.</w:t>
      </w:r>
      <w:r>
        <w:rPr>
          <w:szCs w:val="24"/>
        </w:rPr>
        <w:t xml:space="preserve"> Przy wyborze operatu uwzględniono dodatkowy warunek, wybierając tylko takie gospodarstwa, dla których dane w R-CzBR zostały zebrane przez telefon oraz </w:t>
      </w:r>
      <w:r>
        <w:rPr>
          <w:szCs w:val="24"/>
        </w:rPr>
        <w:lastRenderedPageBreak/>
        <w:t>wykazały większą od zera powierzchnię zasiewów przynajmniej dla jednej uprawy badanej (w badaniu plonów).</w:t>
      </w:r>
    </w:p>
    <w:p w:rsidR="00D8081C" w:rsidRDefault="00D8081C" w:rsidP="00D8081C">
      <w:pPr>
        <w:spacing w:before="120" w:line="360" w:lineRule="auto"/>
        <w:ind w:firstLine="567"/>
        <w:jc w:val="both"/>
      </w:pPr>
      <w:r>
        <w:t>Dla każdego gospodarstwa rolnego zapisane zostały następujące informacje:</w:t>
      </w:r>
    </w:p>
    <w:p w:rsidR="00D8081C" w:rsidRDefault="00D8081C" w:rsidP="00D8081C">
      <w:pPr>
        <w:spacing w:line="360" w:lineRule="auto"/>
        <w:jc w:val="both"/>
      </w:pPr>
    </w:p>
    <w:p w:rsidR="00D8081C" w:rsidRDefault="00D8081C" w:rsidP="00D8081C">
      <w:pPr>
        <w:numPr>
          <w:ilvl w:val="0"/>
          <w:numId w:val="4"/>
        </w:numPr>
        <w:spacing w:line="360" w:lineRule="auto"/>
        <w:jc w:val="both"/>
      </w:pPr>
      <w:r>
        <w:t>cechy adresowe,</w:t>
      </w:r>
    </w:p>
    <w:p w:rsidR="00D8081C" w:rsidRDefault="00D8081C" w:rsidP="00D8081C">
      <w:pPr>
        <w:numPr>
          <w:ilvl w:val="0"/>
          <w:numId w:val="4"/>
        </w:numPr>
        <w:spacing w:line="360" w:lineRule="auto"/>
        <w:jc w:val="both"/>
      </w:pPr>
      <w:r>
        <w:t>powierzchnia użytków rolnych w gospodarstwie,</w:t>
      </w:r>
    </w:p>
    <w:p w:rsidR="00D8081C" w:rsidRDefault="00D8081C" w:rsidP="00D8081C">
      <w:pPr>
        <w:numPr>
          <w:ilvl w:val="0"/>
          <w:numId w:val="4"/>
        </w:numPr>
        <w:spacing w:line="360" w:lineRule="auto"/>
        <w:jc w:val="both"/>
      </w:pPr>
      <w:r>
        <w:t>powierzchnia łąk trwałych,</w:t>
      </w:r>
    </w:p>
    <w:p w:rsidR="00D8081C" w:rsidRPr="00CC179E" w:rsidRDefault="00D8081C" w:rsidP="00D8081C">
      <w:pPr>
        <w:numPr>
          <w:ilvl w:val="0"/>
          <w:numId w:val="4"/>
        </w:numPr>
        <w:spacing w:line="360" w:lineRule="auto"/>
        <w:jc w:val="both"/>
      </w:pPr>
      <w:r>
        <w:t>powierzchnia zasiewów ziemniaków,</w:t>
      </w:r>
    </w:p>
    <w:p w:rsidR="00D8081C" w:rsidRPr="00CC179E" w:rsidRDefault="00D8081C" w:rsidP="00D8081C">
      <w:pPr>
        <w:numPr>
          <w:ilvl w:val="0"/>
          <w:numId w:val="4"/>
        </w:numPr>
        <w:spacing w:line="360" w:lineRule="auto"/>
        <w:jc w:val="both"/>
      </w:pPr>
      <w:r>
        <w:t>powierzchnia zasiewów buraków cukrowych,</w:t>
      </w:r>
    </w:p>
    <w:p w:rsidR="00D8081C" w:rsidRDefault="00D8081C" w:rsidP="00D8081C">
      <w:pPr>
        <w:numPr>
          <w:ilvl w:val="0"/>
          <w:numId w:val="4"/>
        </w:numPr>
        <w:spacing w:line="360" w:lineRule="auto"/>
        <w:jc w:val="both"/>
      </w:pPr>
      <w:r w:rsidRPr="00536F49">
        <w:t>powierzchnia zasiewów kukurydzy,</w:t>
      </w:r>
    </w:p>
    <w:p w:rsidR="00D8081C" w:rsidRDefault="00D8081C" w:rsidP="00D8081C">
      <w:pPr>
        <w:numPr>
          <w:ilvl w:val="0"/>
          <w:numId w:val="4"/>
        </w:numPr>
        <w:spacing w:line="360" w:lineRule="auto"/>
        <w:jc w:val="both"/>
      </w:pPr>
      <w:r>
        <w:t>powierzchnia zasiewów strączkowych jadalnych.</w:t>
      </w:r>
    </w:p>
    <w:p w:rsidR="00D8081C" w:rsidRDefault="00D8081C" w:rsidP="00D8081C">
      <w:pPr>
        <w:ind w:left="360"/>
        <w:jc w:val="both"/>
      </w:pPr>
    </w:p>
    <w:p w:rsidR="00D8081C" w:rsidRDefault="00D8081C" w:rsidP="00D8081C">
      <w:pPr>
        <w:ind w:left="360"/>
        <w:jc w:val="both"/>
      </w:pPr>
    </w:p>
    <w:p w:rsidR="00D8081C" w:rsidRDefault="00D8081C" w:rsidP="00D8081C">
      <w:pPr>
        <w:pStyle w:val="Tekstpodstawowywcity"/>
        <w:numPr>
          <w:ilvl w:val="1"/>
          <w:numId w:val="5"/>
        </w:numPr>
        <w:tabs>
          <w:tab w:val="left" w:pos="567"/>
        </w:tabs>
        <w:spacing w:before="240"/>
        <w:jc w:val="both"/>
      </w:pPr>
      <w:r>
        <w:rPr>
          <w:b/>
          <w:bCs/>
        </w:rPr>
        <w:t xml:space="preserve">     Schemat losowania</w:t>
      </w:r>
    </w:p>
    <w:p w:rsidR="00D8081C" w:rsidRPr="00DA6023" w:rsidRDefault="00D8081C" w:rsidP="00D8081C">
      <w:pPr>
        <w:pStyle w:val="Tekstpodstawowywcity21"/>
      </w:pPr>
      <w:r>
        <w:t>W celu wylosowania próby zastosowany został schemat losowania warstwowego, wykorzystując warstwy z badania struktury gospodarstw rolnych. Aby zwiększyć efektywność próby, w ramach istniejących warstw zdefiniowano dodatkowe warstwy zawierające jednostki z dużymi wartościami wybranych cech według powierzchni łąk trwałych, powierzchni zasiewów ziemniaków lub buraków, strączkowych jadalnych oraz kukurydzy</w:t>
      </w:r>
      <w:r w:rsidRPr="00F041CE">
        <w:t>.</w:t>
      </w:r>
      <w:r w:rsidR="001F42BA" w:rsidRPr="009A5DBF">
        <w:t xml:space="preserve"> </w:t>
      </w:r>
      <w:r w:rsidRPr="009A5DBF">
        <w:t>Progi definiujące nowe warstwy</w:t>
      </w:r>
      <w:r w:rsidR="001F42BA" w:rsidRPr="009A5DBF">
        <w:t xml:space="preserve"> </w:t>
      </w:r>
      <w:r w:rsidRPr="009A5DBF">
        <w:t>wyznaczono za pomocą tzw</w:t>
      </w:r>
      <w:r w:rsidRPr="005E60EE">
        <w:rPr>
          <w:lang w:val="en-US"/>
        </w:rPr>
        <w:t>.</w:t>
      </w:r>
      <w:r w:rsidRPr="009A5DBF">
        <w:t xml:space="preserve"> algorytmu odcinania </w:t>
      </w:r>
      <w:r w:rsidRPr="009A5DBF">
        <w:rPr>
          <w:rFonts w:ascii="Times" w:hAnsi="Times"/>
        </w:rPr>
        <w:t>warstw górnych według pracy</w:t>
      </w:r>
      <w:r w:rsidR="009A5DBF">
        <w:rPr>
          <w:lang w:val="en-US"/>
        </w:rPr>
        <w:t>:</w:t>
      </w:r>
      <w:r w:rsidRPr="005E60EE">
        <w:rPr>
          <w:lang w:val="en-US"/>
        </w:rPr>
        <w:t xml:space="preserve"> Hidiroglou, M.</w:t>
      </w:r>
      <w:r w:rsidR="00F47BE0">
        <w:rPr>
          <w:lang w:val="en-US"/>
        </w:rPr>
        <w:t>A. (1986)</w:t>
      </w:r>
      <w:r>
        <w:rPr>
          <w:lang w:val="en-US"/>
        </w:rPr>
        <w:t xml:space="preserve"> </w:t>
      </w:r>
      <w:r w:rsidR="00F47BE0">
        <w:rPr>
          <w:lang w:val="en-US"/>
        </w:rPr>
        <w:t>“</w:t>
      </w:r>
      <w:r>
        <w:rPr>
          <w:lang w:val="en-US"/>
        </w:rPr>
        <w:t xml:space="preserve">The construction of </w:t>
      </w:r>
      <w:r w:rsidRPr="005E60EE">
        <w:rPr>
          <w:lang w:val="en-US"/>
        </w:rPr>
        <w:t>a self-representing stratum of large units in survey design,</w:t>
      </w:r>
      <w:r w:rsidR="00F47BE0">
        <w:rPr>
          <w:lang w:val="en-US"/>
        </w:rPr>
        <w:t>”</w:t>
      </w:r>
      <w:r w:rsidRPr="005E60EE">
        <w:rPr>
          <w:lang w:val="en-US"/>
        </w:rPr>
        <w:t xml:space="preserve"> </w:t>
      </w:r>
      <w:r w:rsidRPr="005E60EE">
        <w:rPr>
          <w:i/>
          <w:lang w:val="en-US"/>
        </w:rPr>
        <w:t>The American Statistician</w:t>
      </w:r>
      <w:r w:rsidRPr="005E60EE">
        <w:rPr>
          <w:lang w:val="en-US"/>
        </w:rPr>
        <w:t xml:space="preserve">, 40(1), 27-31. </w:t>
      </w:r>
      <w:r w:rsidRPr="00F041CE">
        <w:t xml:space="preserve">W wyniku zastosowania takiej procedury uzyskano łącznie </w:t>
      </w:r>
      <w:r>
        <w:t>337</w:t>
      </w:r>
      <w:r w:rsidRPr="00F041CE">
        <w:t xml:space="preserve"> warstw. Granice</w:t>
      </w:r>
      <w:r>
        <w:t xml:space="preserve"> warstw ze względu na powierzchnie użytych cech zostały przedstawione w tablicy nr 2.</w:t>
      </w:r>
    </w:p>
    <w:p w:rsidR="00D8081C" w:rsidRDefault="00D8081C" w:rsidP="00D8081C">
      <w:pPr>
        <w:pStyle w:val="Tekstpodstawowywcity21"/>
        <w:ind w:firstLine="0"/>
      </w:pPr>
      <w:r>
        <w:t xml:space="preserve">Po ustaleniu warstw </w:t>
      </w:r>
      <w:r w:rsidR="009A5DBF">
        <w:t>(w ramach każdego województwa),</w:t>
      </w:r>
      <w:r>
        <w:t xml:space="preserve"> podobnie jak w przypadku alokacji próby do badania plonów zbóż, rozwiązano numerycznie problem optymalnej alokacji próby pomiędzy warstwy,</w:t>
      </w:r>
      <w:r w:rsidRPr="003408D4">
        <w:t xml:space="preserve"> </w:t>
      </w:r>
      <w:r>
        <w:t>tak aby oczekiwany błąd względny dla wybranej zmiennej nie przekroczył ustalonego poziomu dla wszystkich województw. Przy alokacji jako podstawową zmienną przyjęto powierzchnię łąk trwałych. Do próby wylosowano ogółem ze wszystkich województw 18000</w:t>
      </w:r>
      <w:r w:rsidRPr="00B70E60">
        <w:t xml:space="preserve"> </w:t>
      </w:r>
      <w:r>
        <w:t>gospodarstw, w tym z warstw górnych - 4069</w:t>
      </w:r>
      <w:r w:rsidRPr="00B70E60">
        <w:t>.</w:t>
      </w:r>
    </w:p>
    <w:p w:rsidR="00D8081C" w:rsidRDefault="00D8081C" w:rsidP="00D8081C">
      <w:pPr>
        <w:spacing w:line="360" w:lineRule="auto"/>
        <w:ind w:firstLine="709"/>
        <w:jc w:val="both"/>
      </w:pPr>
    </w:p>
    <w:p w:rsidR="00D8081C" w:rsidRDefault="00D8081C" w:rsidP="00D8081C">
      <w:pPr>
        <w:pStyle w:val="Nagwek1"/>
        <w:spacing w:before="120" w:after="60"/>
      </w:pPr>
      <w:r>
        <w:rPr>
          <w:b w:val="0"/>
        </w:rPr>
        <w:lastRenderedPageBreak/>
        <w:t>Tabl.2. Gra</w:t>
      </w:r>
      <w:r w:rsidR="009A5DBF">
        <w:rPr>
          <w:b w:val="0"/>
        </w:rPr>
        <w:t>nice dodatkowych warstw górnych</w:t>
      </w:r>
      <w:r>
        <w:rPr>
          <w:b w:val="0"/>
        </w:rPr>
        <w:t xml:space="preserve"> (w ha) w badaniu plonów ziemiopłodów w</w:t>
      </w:r>
      <w:r w:rsidR="009A5DBF">
        <w:rPr>
          <w:b w:val="0"/>
        </w:rPr>
        <w:t> </w:t>
      </w:r>
      <w:r>
        <w:rPr>
          <w:b w:val="0"/>
        </w:rPr>
        <w:t>2015 r.</w:t>
      </w:r>
    </w:p>
    <w:tbl>
      <w:tblPr>
        <w:tblW w:w="7240" w:type="dxa"/>
        <w:tblInd w:w="205" w:type="dxa"/>
        <w:tblCellMar>
          <w:left w:w="70" w:type="dxa"/>
          <w:right w:w="70" w:type="dxa"/>
        </w:tblCellMar>
        <w:tblLook w:val="04A0"/>
      </w:tblPr>
      <w:tblGrid>
        <w:gridCol w:w="680"/>
        <w:gridCol w:w="1400"/>
        <w:gridCol w:w="1780"/>
        <w:gridCol w:w="1760"/>
        <w:gridCol w:w="1620"/>
      </w:tblGrid>
      <w:tr w:rsidR="00D8081C" w:rsidRPr="004C2450" w:rsidTr="004F5FEF">
        <w:trPr>
          <w:trHeight w:val="960"/>
        </w:trPr>
        <w:tc>
          <w:tcPr>
            <w:tcW w:w="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081C" w:rsidRPr="00CC179E" w:rsidRDefault="00D8081C" w:rsidP="004F5FEF">
            <w:pPr>
              <w:suppressAutoHyphens w:val="0"/>
              <w:rPr>
                <w:rFonts w:ascii="Czcionka tekstu podstawowego" w:hAnsi="Czcionka tekstu podstawowego"/>
                <w:b/>
                <w:bCs/>
                <w:color w:val="000000"/>
                <w:szCs w:val="22"/>
                <w:lang w:eastAsia="pl-PL"/>
              </w:rPr>
            </w:pPr>
            <w:r w:rsidRPr="00CC179E">
              <w:rPr>
                <w:rFonts w:ascii="Czcionka tekstu podstawowego" w:hAnsi="Czcionka tekstu podstawowego"/>
                <w:b/>
                <w:bCs/>
                <w:color w:val="000000"/>
                <w:sz w:val="22"/>
                <w:szCs w:val="22"/>
                <w:lang w:eastAsia="pl-PL"/>
              </w:rPr>
              <w:t>woj.</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8081C" w:rsidRPr="00CC179E" w:rsidRDefault="00D8081C" w:rsidP="004F5FEF">
            <w:pPr>
              <w:suppressAutoHyphens w:val="0"/>
              <w:rPr>
                <w:rFonts w:ascii="Czcionka tekstu podstawowego" w:hAnsi="Czcionka tekstu podstawowego"/>
                <w:b/>
                <w:bCs/>
                <w:color w:val="000000"/>
                <w:szCs w:val="22"/>
                <w:lang w:eastAsia="pl-PL"/>
              </w:rPr>
            </w:pPr>
            <w:r w:rsidRPr="00CC179E">
              <w:rPr>
                <w:rFonts w:ascii="Czcionka tekstu podstawowego" w:hAnsi="Czcionka tekstu podstawowego"/>
                <w:b/>
                <w:bCs/>
                <w:color w:val="000000"/>
                <w:sz w:val="22"/>
                <w:szCs w:val="22"/>
                <w:lang w:eastAsia="pl-PL"/>
              </w:rPr>
              <w:t>powierzchnia łąk</w:t>
            </w:r>
          </w:p>
        </w:tc>
        <w:tc>
          <w:tcPr>
            <w:tcW w:w="1780" w:type="dxa"/>
            <w:tcBorders>
              <w:top w:val="single" w:sz="4" w:space="0" w:color="auto"/>
              <w:left w:val="nil"/>
              <w:bottom w:val="single" w:sz="4" w:space="0" w:color="auto"/>
              <w:right w:val="single" w:sz="4" w:space="0" w:color="auto"/>
            </w:tcBorders>
            <w:shd w:val="clear" w:color="auto" w:fill="auto"/>
            <w:vAlign w:val="bottom"/>
            <w:hideMark/>
          </w:tcPr>
          <w:p w:rsidR="00D8081C" w:rsidRPr="00CC179E" w:rsidRDefault="00D8081C" w:rsidP="004F5FEF">
            <w:pPr>
              <w:suppressAutoHyphens w:val="0"/>
              <w:rPr>
                <w:rFonts w:ascii="Czcionka tekstu podstawowego" w:hAnsi="Czcionka tekstu podstawowego"/>
                <w:b/>
                <w:bCs/>
                <w:color w:val="000000"/>
                <w:szCs w:val="22"/>
                <w:lang w:eastAsia="pl-PL"/>
              </w:rPr>
            </w:pPr>
            <w:r w:rsidRPr="00CC179E">
              <w:rPr>
                <w:rFonts w:ascii="Czcionka tekstu podstawowego" w:hAnsi="Czcionka tekstu podstawowego"/>
                <w:b/>
                <w:bCs/>
                <w:color w:val="000000"/>
                <w:sz w:val="22"/>
                <w:szCs w:val="22"/>
                <w:lang w:eastAsia="pl-PL"/>
              </w:rPr>
              <w:t>powierzchnia strączkowych</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D8081C" w:rsidRPr="00CC179E" w:rsidRDefault="00D8081C" w:rsidP="004F5FEF">
            <w:pPr>
              <w:suppressAutoHyphens w:val="0"/>
              <w:rPr>
                <w:rFonts w:ascii="Czcionka tekstu podstawowego" w:hAnsi="Czcionka tekstu podstawowego"/>
                <w:b/>
                <w:bCs/>
                <w:color w:val="000000"/>
                <w:szCs w:val="22"/>
                <w:lang w:eastAsia="pl-PL"/>
              </w:rPr>
            </w:pPr>
            <w:r w:rsidRPr="00CC179E">
              <w:rPr>
                <w:rFonts w:ascii="Czcionka tekstu podstawowego" w:hAnsi="Czcionka tekstu podstawowego"/>
                <w:b/>
                <w:bCs/>
                <w:color w:val="000000"/>
                <w:sz w:val="22"/>
                <w:szCs w:val="22"/>
                <w:lang w:eastAsia="pl-PL"/>
              </w:rPr>
              <w:t>powierzchnia ziemniaków lub buraków</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D8081C" w:rsidRPr="00CC179E" w:rsidRDefault="00D8081C" w:rsidP="004F5FEF">
            <w:pPr>
              <w:suppressAutoHyphens w:val="0"/>
              <w:rPr>
                <w:rFonts w:ascii="Czcionka tekstu podstawowego" w:hAnsi="Czcionka tekstu podstawowego"/>
                <w:b/>
                <w:bCs/>
                <w:color w:val="000000"/>
                <w:szCs w:val="22"/>
                <w:lang w:eastAsia="pl-PL"/>
              </w:rPr>
            </w:pPr>
            <w:r w:rsidRPr="00CC179E">
              <w:rPr>
                <w:rFonts w:ascii="Czcionka tekstu podstawowego" w:hAnsi="Czcionka tekstu podstawowego"/>
                <w:b/>
                <w:bCs/>
                <w:color w:val="000000"/>
                <w:sz w:val="22"/>
                <w:szCs w:val="22"/>
                <w:lang w:eastAsia="pl-PL"/>
              </w:rPr>
              <w:t>powierzchnia kukurydzy</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02</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23,8</w:t>
            </w:r>
          </w:p>
        </w:tc>
        <w:tc>
          <w:tcPr>
            <w:tcW w:w="1780" w:type="dxa"/>
            <w:tcBorders>
              <w:top w:val="nil"/>
              <w:left w:val="nil"/>
              <w:bottom w:val="single" w:sz="4" w:space="0" w:color="auto"/>
              <w:right w:val="single" w:sz="4" w:space="0" w:color="auto"/>
            </w:tcBorders>
            <w:shd w:val="clear" w:color="auto" w:fill="auto"/>
            <w:noWrap/>
            <w:vAlign w:val="bottom"/>
          </w:tcPr>
          <w:p w:rsidR="00D8081C" w:rsidRPr="00CC179E" w:rsidRDefault="00D8081C" w:rsidP="004F5FEF">
            <w:pPr>
              <w:suppressAutoHyphens w:val="0"/>
              <w:jc w:val="right"/>
              <w:rPr>
                <w:rFonts w:ascii="Arial" w:hAnsi="Arial" w:cs="Arial"/>
                <w:color w:val="000000"/>
                <w:szCs w:val="22"/>
                <w:lang w:eastAsia="pl-PL"/>
              </w:rPr>
            </w:pPr>
            <w:r>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vAlign w:val="bottom"/>
          </w:tcPr>
          <w:p w:rsidR="00D8081C" w:rsidRPr="00CC179E" w:rsidRDefault="00D8081C" w:rsidP="004F5FEF">
            <w:pPr>
              <w:suppressAutoHyphens w:val="0"/>
              <w:jc w:val="right"/>
              <w:rPr>
                <w:rFonts w:ascii="Arial" w:hAnsi="Arial" w:cs="Arial"/>
                <w:color w:val="000000"/>
                <w:szCs w:val="22"/>
                <w:lang w:eastAsia="pl-PL"/>
              </w:rPr>
            </w:pPr>
            <w:r>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vAlign w:val="bottom"/>
          </w:tcPr>
          <w:p w:rsidR="00D8081C" w:rsidRPr="00CC179E" w:rsidRDefault="00D8081C" w:rsidP="004F5FEF">
            <w:pPr>
              <w:suppressAutoHyphens w:val="0"/>
              <w:jc w:val="right"/>
              <w:rPr>
                <w:rFonts w:ascii="Arial" w:hAnsi="Arial" w:cs="Arial"/>
                <w:color w:val="000000"/>
                <w:szCs w:val="22"/>
                <w:lang w:eastAsia="pl-PL"/>
              </w:rPr>
            </w:pPr>
            <w:r>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04</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16,8</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06</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27,1</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08</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28,9</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10</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22,0</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12</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24,6</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14</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50,9</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16</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13,2</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18</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23,5</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20</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60,5</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22</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28,6</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24</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15,7</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26</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17,7</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28</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62,2</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30</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33,0</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r w:rsidR="00D8081C" w:rsidRPr="00CC179E" w:rsidTr="004F5FEF">
        <w:trPr>
          <w:trHeight w:val="285"/>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8081C" w:rsidRPr="00CC179E" w:rsidRDefault="00D8081C" w:rsidP="004F5FEF">
            <w:pPr>
              <w:suppressAutoHyphens w:val="0"/>
              <w:rPr>
                <w:rFonts w:ascii="Arial" w:hAnsi="Arial" w:cs="Arial"/>
                <w:color w:val="000000"/>
                <w:szCs w:val="22"/>
                <w:lang w:eastAsia="pl-PL"/>
              </w:rPr>
            </w:pPr>
            <w:r w:rsidRPr="00CC179E">
              <w:rPr>
                <w:rFonts w:ascii="Arial" w:hAnsi="Arial" w:cs="Arial"/>
                <w:color w:val="000000"/>
                <w:sz w:val="22"/>
                <w:szCs w:val="22"/>
                <w:lang w:eastAsia="pl-PL"/>
              </w:rPr>
              <w:t>32</w:t>
            </w:r>
          </w:p>
        </w:tc>
        <w:tc>
          <w:tcPr>
            <w:tcW w:w="1400" w:type="dxa"/>
            <w:tcBorders>
              <w:top w:val="nil"/>
              <w:left w:val="nil"/>
              <w:bottom w:val="single" w:sz="4" w:space="0" w:color="auto"/>
              <w:right w:val="single" w:sz="4" w:space="0" w:color="auto"/>
            </w:tcBorders>
            <w:shd w:val="clear" w:color="auto" w:fill="auto"/>
            <w:noWrap/>
          </w:tcPr>
          <w:p w:rsidR="00D8081C" w:rsidRDefault="00D8081C" w:rsidP="004F5FEF">
            <w:pPr>
              <w:suppressAutoHyphens w:val="0"/>
              <w:autoSpaceDE w:val="0"/>
              <w:autoSpaceDN w:val="0"/>
              <w:adjustRightInd w:val="0"/>
              <w:jc w:val="right"/>
              <w:rPr>
                <w:rFonts w:ascii="Czcionka tekstu podstawowego" w:eastAsiaTheme="minorHAnsi" w:hAnsi="Czcionka tekstu podstawowego" w:cs="Czcionka tekstu podstawowego"/>
                <w:color w:val="000000"/>
                <w:szCs w:val="22"/>
                <w:lang w:eastAsia="en-US"/>
              </w:rPr>
            </w:pPr>
            <w:r>
              <w:rPr>
                <w:rFonts w:ascii="Czcionka tekstu podstawowego" w:eastAsiaTheme="minorHAnsi" w:hAnsi="Czcionka tekstu podstawowego" w:cs="Czcionka tekstu podstawowego"/>
                <w:color w:val="000000"/>
                <w:sz w:val="22"/>
                <w:szCs w:val="22"/>
                <w:lang w:eastAsia="en-US"/>
              </w:rPr>
              <w:t>38,0</w:t>
            </w:r>
          </w:p>
        </w:tc>
        <w:tc>
          <w:tcPr>
            <w:tcW w:w="178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380890">
              <w:rPr>
                <w:rFonts w:ascii="Czcionka tekstu podstawowego" w:eastAsiaTheme="minorHAnsi" w:hAnsi="Czcionka tekstu podstawowego" w:cs="Czcionka tekstu podstawowego"/>
                <w:color w:val="000000"/>
                <w:sz w:val="22"/>
                <w:szCs w:val="22"/>
                <w:lang w:eastAsia="en-US"/>
              </w:rPr>
              <w:t>1,0</w:t>
            </w:r>
          </w:p>
        </w:tc>
        <w:tc>
          <w:tcPr>
            <w:tcW w:w="176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1537B9">
              <w:rPr>
                <w:rFonts w:ascii="Czcionka tekstu podstawowego" w:eastAsiaTheme="minorHAnsi" w:hAnsi="Czcionka tekstu podstawowego" w:cs="Czcionka tekstu podstawowego"/>
                <w:color w:val="000000"/>
                <w:sz w:val="22"/>
                <w:szCs w:val="22"/>
                <w:lang w:eastAsia="en-US"/>
              </w:rPr>
              <w:t>7,3</w:t>
            </w:r>
          </w:p>
        </w:tc>
        <w:tc>
          <w:tcPr>
            <w:tcW w:w="1620" w:type="dxa"/>
            <w:tcBorders>
              <w:top w:val="nil"/>
              <w:left w:val="nil"/>
              <w:bottom w:val="single" w:sz="4" w:space="0" w:color="auto"/>
              <w:right w:val="single" w:sz="4" w:space="0" w:color="auto"/>
            </w:tcBorders>
            <w:shd w:val="clear" w:color="auto" w:fill="auto"/>
            <w:noWrap/>
          </w:tcPr>
          <w:p w:rsidR="00D8081C" w:rsidRDefault="00D8081C" w:rsidP="004F5FEF">
            <w:pPr>
              <w:jc w:val="right"/>
            </w:pPr>
            <w:r w:rsidRPr="00A75A20">
              <w:rPr>
                <w:rFonts w:ascii="Czcionka tekstu podstawowego" w:eastAsiaTheme="minorHAnsi" w:hAnsi="Czcionka tekstu podstawowego" w:cs="Czcionka tekstu podstawowego"/>
                <w:color w:val="000000"/>
                <w:sz w:val="22"/>
                <w:szCs w:val="22"/>
                <w:lang w:eastAsia="en-US"/>
              </w:rPr>
              <w:t>18,9</w:t>
            </w:r>
          </w:p>
        </w:tc>
      </w:tr>
    </w:tbl>
    <w:p w:rsidR="00D8081C" w:rsidRDefault="00D8081C" w:rsidP="00D8081C">
      <w:pPr>
        <w:spacing w:line="360" w:lineRule="auto"/>
        <w:jc w:val="both"/>
      </w:pPr>
    </w:p>
    <w:p w:rsidR="00D8081C" w:rsidRDefault="00D8081C" w:rsidP="00D8081C">
      <w:pPr>
        <w:numPr>
          <w:ilvl w:val="1"/>
          <w:numId w:val="5"/>
        </w:numPr>
        <w:tabs>
          <w:tab w:val="left" w:pos="567"/>
        </w:tabs>
        <w:spacing w:before="120"/>
        <w:ind w:left="295" w:hanging="357"/>
        <w:jc w:val="both"/>
        <w:rPr>
          <w:bCs/>
        </w:rPr>
      </w:pPr>
      <w:r>
        <w:rPr>
          <w:b/>
          <w:bCs/>
        </w:rPr>
        <w:t xml:space="preserve">      Metoda uogólniania wyników i oceny precyzji.</w:t>
      </w:r>
    </w:p>
    <w:p w:rsidR="00D8081C" w:rsidRDefault="00D8081C" w:rsidP="00D8081C">
      <w:pPr>
        <w:spacing w:before="240" w:line="360" w:lineRule="auto"/>
        <w:ind w:firstLine="708"/>
        <w:jc w:val="both"/>
      </w:pPr>
      <w:r>
        <w:rPr>
          <w:bCs/>
        </w:rPr>
        <w:t>Wyniki badania były uogólniane w sposób analogiczny do wyni</w:t>
      </w:r>
      <w:r w:rsidR="009A5DBF">
        <w:rPr>
          <w:bCs/>
        </w:rPr>
        <w:t>ków badania plonów zbóż. A</w:t>
      </w:r>
      <w:r>
        <w:rPr>
          <w:bCs/>
        </w:rPr>
        <w:t xml:space="preserve">nalogiczną metodę zastosowano w odniesieniu do oceny precyzji. </w:t>
      </w:r>
    </w:p>
    <w:p w:rsidR="00D8081C" w:rsidRDefault="00D8081C" w:rsidP="00D8081C">
      <w:pPr>
        <w:spacing w:after="60"/>
      </w:pPr>
    </w:p>
    <w:p w:rsidR="00D8081C" w:rsidRDefault="00D8081C" w:rsidP="00D8081C">
      <w:pPr>
        <w:spacing w:after="60"/>
      </w:pPr>
      <w:r>
        <w:t>Tabl. 3. Względne błędy standardowe plonów dla Polski</w:t>
      </w:r>
    </w:p>
    <w:tbl>
      <w:tblPr>
        <w:tblW w:w="0" w:type="auto"/>
        <w:tblInd w:w="70" w:type="dxa"/>
        <w:tblLayout w:type="fixed"/>
        <w:tblCellMar>
          <w:left w:w="70" w:type="dxa"/>
          <w:right w:w="70" w:type="dxa"/>
        </w:tblCellMar>
        <w:tblLook w:val="0000"/>
      </w:tblPr>
      <w:tblGrid>
        <w:gridCol w:w="1276"/>
        <w:gridCol w:w="4111"/>
        <w:gridCol w:w="2430"/>
      </w:tblGrid>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jc w:val="center"/>
            </w:pPr>
            <w:r>
              <w:t>nr</w:t>
            </w:r>
          </w:p>
          <w:p w:rsidR="00D8081C" w:rsidRDefault="00D8081C" w:rsidP="004F5FEF">
            <w:pPr>
              <w:jc w:val="center"/>
            </w:pPr>
            <w:r>
              <w:t>kolejny</w:t>
            </w:r>
          </w:p>
          <w:p w:rsidR="00D8081C" w:rsidRDefault="00D8081C" w:rsidP="004F5FEF">
            <w:pPr>
              <w:jc w:val="center"/>
            </w:pPr>
            <w:r>
              <w:t>cechy</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jc w:val="center"/>
            </w:pPr>
            <w:r>
              <w:t>nazwa cechy</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jc w:val="center"/>
            </w:pPr>
            <w:r>
              <w:t>Względny błąd</w:t>
            </w:r>
          </w:p>
          <w:p w:rsidR="00D8081C" w:rsidRDefault="00D8081C" w:rsidP="004F5FEF">
            <w:pPr>
              <w:jc w:val="center"/>
            </w:pPr>
            <w:r>
              <w:t>standardowy</w:t>
            </w:r>
          </w:p>
          <w:p w:rsidR="00D8081C" w:rsidRDefault="00D8081C" w:rsidP="004F5FEF">
            <w:pPr>
              <w:jc w:val="center"/>
            </w:pPr>
            <w:r>
              <w:t>cv(r) w %</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1</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rPr>
                <w:sz w:val="23"/>
                <w:szCs w:val="23"/>
              </w:rPr>
            </w:pPr>
            <w:r>
              <w:t>pszenica ozima</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0,5</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2</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pszenica jara</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1,4</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3</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żyto</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1,1</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4</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jęczmień ozimy</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1,5</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5</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jęczmień jary</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0,9</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6</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owies</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1,2</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7</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pszenżyto ozime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0,7</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8</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pszenżyto jare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1,8</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9</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pStyle w:val="Stopka"/>
              <w:tabs>
                <w:tab w:val="clear" w:pos="4536"/>
                <w:tab w:val="clear" w:pos="9072"/>
              </w:tabs>
              <w:spacing w:line="320" w:lineRule="exact"/>
            </w:pPr>
            <w:r>
              <w:t>mieszanki zbożowe ozime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2,0</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10</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mieszanki zbożowe jare</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0,9</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11</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kukurydza na ziarno</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0,6</w:t>
            </w:r>
          </w:p>
        </w:tc>
      </w:tr>
      <w:tr w:rsidR="00D8081C" w:rsidTr="004F5FEF">
        <w:tc>
          <w:tcPr>
            <w:tcW w:w="1276"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jc w:val="center"/>
            </w:pPr>
            <w:r>
              <w:t>12</w:t>
            </w:r>
          </w:p>
        </w:tc>
        <w:tc>
          <w:tcPr>
            <w:tcW w:w="4111" w:type="dxa"/>
            <w:tcBorders>
              <w:top w:val="single" w:sz="4" w:space="0" w:color="000000"/>
              <w:left w:val="single" w:sz="4" w:space="0" w:color="000000"/>
              <w:bottom w:val="single" w:sz="4" w:space="0" w:color="000000"/>
            </w:tcBorders>
            <w:shd w:val="clear" w:color="auto" w:fill="auto"/>
            <w:vAlign w:val="center"/>
          </w:tcPr>
          <w:p w:rsidR="00D8081C" w:rsidRDefault="00D8081C" w:rsidP="004F5FEF">
            <w:pPr>
              <w:spacing w:line="320" w:lineRule="exact"/>
            </w:pPr>
            <w:r>
              <w:t>ziemniaki</w:t>
            </w:r>
          </w:p>
        </w:tc>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81C" w:rsidRDefault="00D8081C" w:rsidP="004F5FEF">
            <w:pPr>
              <w:spacing w:line="320" w:lineRule="exact"/>
              <w:jc w:val="center"/>
            </w:pPr>
            <w:r>
              <w:t>1,3</w:t>
            </w:r>
          </w:p>
        </w:tc>
      </w:tr>
    </w:tbl>
    <w:p w:rsidR="00D8081C" w:rsidRDefault="00D8081C" w:rsidP="00C913BA">
      <w:pPr>
        <w:spacing w:line="360" w:lineRule="auto"/>
        <w:jc w:val="both"/>
        <w:rPr>
          <w:b/>
          <w:bCs/>
        </w:rPr>
      </w:pPr>
    </w:p>
    <w:sectPr w:rsidR="00D8081C" w:rsidSect="009E5CDF">
      <w:headerReference w:type="even" r:id="rId9"/>
      <w:headerReference w:type="default" r:id="rId10"/>
      <w:footerReference w:type="default" r:id="rId11"/>
      <w:headerReference w:type="first" r:id="rId12"/>
      <w:pgSz w:w="11906" w:h="16838"/>
      <w:pgMar w:top="1418" w:right="1418" w:bottom="1418" w:left="1418" w:header="709" w:footer="709" w:gutter="0"/>
      <w:pgNumType w:start="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175" w:rsidRDefault="00AB5175">
      <w:r>
        <w:separator/>
      </w:r>
    </w:p>
  </w:endnote>
  <w:endnote w:type="continuationSeparator" w:id="0">
    <w:p w:rsidR="00AB5175" w:rsidRDefault="00AB5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ACD" w:rsidRDefault="00AB5175">
    <w:pPr>
      <w:spacing w:line="360" w:lineRule="auto"/>
      <w:ind w:firstLine="709"/>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175" w:rsidRDefault="00AB5175">
      <w:r>
        <w:separator/>
      </w:r>
    </w:p>
  </w:footnote>
  <w:footnote w:type="continuationSeparator" w:id="0">
    <w:p w:rsidR="00AB5175" w:rsidRDefault="00AB51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663" w:rsidRDefault="003456D1">
    <w:pPr>
      <w:pStyle w:val="Nagwek"/>
    </w:pPr>
    <w:r>
      <w:fldChar w:fldCharType="begin"/>
    </w:r>
    <w:r w:rsidR="00C913BA">
      <w:instrText xml:space="preserve"> PAGE   \* MERGEFORMAT </w:instrText>
    </w:r>
    <w:r>
      <w:fldChar w:fldCharType="separate"/>
    </w:r>
    <w:r w:rsidR="00F47BE0">
      <w:rPr>
        <w:noProof/>
      </w:rPr>
      <w:t>12</w:t>
    </w:r>
    <w:r>
      <w:fldChar w:fldCharType="end"/>
    </w:r>
  </w:p>
  <w:p w:rsidR="00824663" w:rsidRDefault="00AB517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6E" w:rsidRDefault="003456D1">
    <w:pPr>
      <w:pStyle w:val="Nagwek"/>
      <w:jc w:val="right"/>
    </w:pPr>
    <w:r>
      <w:fldChar w:fldCharType="begin"/>
    </w:r>
    <w:r w:rsidR="00C913BA">
      <w:instrText xml:space="preserve"> PAGE   \* MERGEFORMAT </w:instrText>
    </w:r>
    <w:r>
      <w:fldChar w:fldCharType="separate"/>
    </w:r>
    <w:r w:rsidR="00F47BE0">
      <w:rPr>
        <w:noProof/>
      </w:rPr>
      <w:t>11</w:t>
    </w:r>
    <w:r>
      <w:fldChar w:fldCharType="end"/>
    </w:r>
  </w:p>
  <w:p w:rsidR="00F61ACD" w:rsidRDefault="00AB5175">
    <w:pPr>
      <w:pStyle w:val="Nagwek"/>
      <w:ind w:right="360"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7E1" w:rsidRDefault="003456D1">
    <w:pPr>
      <w:pStyle w:val="Nagwek"/>
      <w:jc w:val="right"/>
    </w:pPr>
    <w:r>
      <w:fldChar w:fldCharType="begin"/>
    </w:r>
    <w:r w:rsidR="00C913BA">
      <w:instrText xml:space="preserve"> PAGE   \* MERGEFORMAT </w:instrText>
    </w:r>
    <w:r>
      <w:fldChar w:fldCharType="separate"/>
    </w:r>
    <w:r w:rsidR="00EF150B">
      <w:rPr>
        <w:noProof/>
      </w:rPr>
      <w:t>9</w:t>
    </w:r>
    <w:r>
      <w:fldChar w:fldCharType="end"/>
    </w:r>
  </w:p>
  <w:p w:rsidR="00824663" w:rsidRDefault="00AB517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1.%2"/>
      <w:lvlJc w:val="left"/>
      <w:pPr>
        <w:tabs>
          <w:tab w:val="num" w:pos="907"/>
        </w:tabs>
        <w:ind w:left="680" w:hanging="3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Times New Roman" w:hAnsi="Times New Roman" w:cs="Times New Roman"/>
      </w:rPr>
    </w:lvl>
  </w:abstractNum>
  <w:abstractNum w:abstractNumId="4">
    <w:nsid w:val="00000007"/>
    <w:multiLevelType w:val="multilevel"/>
    <w:tmpl w:val="00000007"/>
    <w:name w:val="WW8Num7"/>
    <w:lvl w:ilvl="0">
      <w:start w:val="2"/>
      <w:numFmt w:val="decimal"/>
      <w:lvlText w:val="%1"/>
      <w:lvlJc w:val="left"/>
      <w:pPr>
        <w:tabs>
          <w:tab w:val="num" w:pos="360"/>
        </w:tabs>
        <w:ind w:left="360" w:hanging="360"/>
      </w:pPr>
    </w:lvl>
    <w:lvl w:ilvl="1">
      <w:start w:val="1"/>
      <w:numFmt w:val="decimal"/>
      <w:lvlText w:val="%1.%2"/>
      <w:lvlJc w:val="left"/>
      <w:pPr>
        <w:tabs>
          <w:tab w:val="num" w:pos="300"/>
        </w:tabs>
        <w:ind w:left="300" w:hanging="360"/>
      </w:pPr>
    </w:lvl>
    <w:lvl w:ilvl="2">
      <w:start w:val="1"/>
      <w:numFmt w:val="decimal"/>
      <w:lvlText w:val="%1.%2.%3"/>
      <w:lvlJc w:val="left"/>
      <w:pPr>
        <w:tabs>
          <w:tab w:val="num" w:pos="600"/>
        </w:tabs>
        <w:ind w:left="600" w:hanging="720"/>
      </w:pPr>
    </w:lvl>
    <w:lvl w:ilvl="3">
      <w:start w:val="1"/>
      <w:numFmt w:val="decimal"/>
      <w:lvlText w:val="%1.%2.%3.%4"/>
      <w:lvlJc w:val="left"/>
      <w:pPr>
        <w:tabs>
          <w:tab w:val="num" w:pos="540"/>
        </w:tabs>
        <w:ind w:left="540" w:hanging="720"/>
      </w:pPr>
    </w:lvl>
    <w:lvl w:ilvl="4">
      <w:start w:val="1"/>
      <w:numFmt w:val="decimal"/>
      <w:lvlText w:val="%1.%2.%3.%4.%5"/>
      <w:lvlJc w:val="left"/>
      <w:pPr>
        <w:tabs>
          <w:tab w:val="num" w:pos="840"/>
        </w:tabs>
        <w:ind w:left="840" w:hanging="1080"/>
      </w:pPr>
    </w:lvl>
    <w:lvl w:ilvl="5">
      <w:start w:val="1"/>
      <w:numFmt w:val="decimal"/>
      <w:lvlText w:val="%1.%2.%3.%4.%5.%6"/>
      <w:lvlJc w:val="left"/>
      <w:pPr>
        <w:tabs>
          <w:tab w:val="num" w:pos="780"/>
        </w:tabs>
        <w:ind w:left="78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20"/>
        </w:tabs>
        <w:ind w:left="1020" w:hanging="1440"/>
      </w:pPr>
    </w:lvl>
    <w:lvl w:ilvl="8">
      <w:start w:val="1"/>
      <w:numFmt w:val="decimal"/>
      <w:lvlText w:val="%1.%2.%3.%4.%5.%6.%7.%8.%9"/>
      <w:lvlJc w:val="left"/>
      <w:pPr>
        <w:tabs>
          <w:tab w:val="num" w:pos="1320"/>
        </w:tabs>
        <w:ind w:left="1320" w:hanging="180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evenAndOddHeaders/>
  <w:characterSpacingControl w:val="doNotCompress"/>
  <w:footnotePr>
    <w:footnote w:id="-1"/>
    <w:footnote w:id="0"/>
  </w:footnotePr>
  <w:endnotePr>
    <w:endnote w:id="-1"/>
    <w:endnote w:id="0"/>
  </w:endnotePr>
  <w:compat/>
  <w:rsids>
    <w:rsidRoot w:val="00C913BA"/>
    <w:rsid w:val="00023D42"/>
    <w:rsid w:val="00094BA3"/>
    <w:rsid w:val="00103C94"/>
    <w:rsid w:val="00105341"/>
    <w:rsid w:val="001836D8"/>
    <w:rsid w:val="001F42BA"/>
    <w:rsid w:val="002204B0"/>
    <w:rsid w:val="00277CA9"/>
    <w:rsid w:val="003456D1"/>
    <w:rsid w:val="00545619"/>
    <w:rsid w:val="006202B7"/>
    <w:rsid w:val="006811BD"/>
    <w:rsid w:val="00707811"/>
    <w:rsid w:val="00760EF3"/>
    <w:rsid w:val="00843358"/>
    <w:rsid w:val="00893A6A"/>
    <w:rsid w:val="009A5DBF"/>
    <w:rsid w:val="009D5841"/>
    <w:rsid w:val="009E5CDF"/>
    <w:rsid w:val="00AB5175"/>
    <w:rsid w:val="00BC6A80"/>
    <w:rsid w:val="00C31418"/>
    <w:rsid w:val="00C913BA"/>
    <w:rsid w:val="00CC179E"/>
    <w:rsid w:val="00D8081C"/>
    <w:rsid w:val="00EF150B"/>
    <w:rsid w:val="00F17C13"/>
    <w:rsid w:val="00F47BE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13BA"/>
    <w:pPr>
      <w:suppressAutoHyphens/>
      <w:spacing w:after="0" w:line="240" w:lineRule="auto"/>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qFormat/>
    <w:rsid w:val="00C913BA"/>
    <w:pPr>
      <w:keepNext/>
      <w:numPr>
        <w:numId w:val="1"/>
      </w:numPr>
      <w:outlineLvl w:val="0"/>
    </w:pPr>
    <w:rPr>
      <w:b/>
      <w:bCs/>
    </w:rPr>
  </w:style>
  <w:style w:type="paragraph" w:styleId="Nagwek2">
    <w:name w:val="heading 2"/>
    <w:basedOn w:val="Normalny"/>
    <w:next w:val="Normalny"/>
    <w:link w:val="Nagwek2Znak"/>
    <w:qFormat/>
    <w:rsid w:val="00C913BA"/>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13BA"/>
    <w:rPr>
      <w:rFonts w:ascii="Times New Roman" w:eastAsia="Times New Roman" w:hAnsi="Times New Roman" w:cs="Times New Roman"/>
      <w:b/>
      <w:bCs/>
      <w:sz w:val="24"/>
      <w:szCs w:val="20"/>
      <w:lang w:eastAsia="zh-CN"/>
    </w:rPr>
  </w:style>
  <w:style w:type="character" w:customStyle="1" w:styleId="Nagwek2Znak">
    <w:name w:val="Nagłówek 2 Znak"/>
    <w:basedOn w:val="Domylnaczcionkaakapitu"/>
    <w:link w:val="Nagwek2"/>
    <w:rsid w:val="00C913BA"/>
    <w:rPr>
      <w:rFonts w:ascii="Arial" w:eastAsia="Times New Roman" w:hAnsi="Arial" w:cs="Arial"/>
      <w:b/>
      <w:bCs/>
      <w:i/>
      <w:iCs/>
      <w:sz w:val="28"/>
      <w:szCs w:val="28"/>
      <w:lang w:eastAsia="zh-CN"/>
    </w:rPr>
  </w:style>
  <w:style w:type="paragraph" w:styleId="Tekstpodstawowy">
    <w:name w:val="Body Text"/>
    <w:basedOn w:val="Normalny"/>
    <w:link w:val="TekstpodstawowyZnak"/>
    <w:rsid w:val="00C913BA"/>
    <w:pPr>
      <w:spacing w:line="360" w:lineRule="auto"/>
      <w:jc w:val="both"/>
    </w:pPr>
  </w:style>
  <w:style w:type="character" w:customStyle="1" w:styleId="TekstpodstawowyZnak">
    <w:name w:val="Tekst podstawowy Znak"/>
    <w:basedOn w:val="Domylnaczcionkaakapitu"/>
    <w:link w:val="Tekstpodstawowy"/>
    <w:rsid w:val="00C913BA"/>
    <w:rPr>
      <w:rFonts w:ascii="Times New Roman" w:eastAsia="Times New Roman" w:hAnsi="Times New Roman" w:cs="Times New Roman"/>
      <w:sz w:val="24"/>
      <w:szCs w:val="20"/>
      <w:lang w:eastAsia="zh-CN"/>
    </w:rPr>
  </w:style>
  <w:style w:type="paragraph" w:styleId="Tekstpodstawowywcity">
    <w:name w:val="Body Text Indent"/>
    <w:basedOn w:val="Normalny"/>
    <w:link w:val="TekstpodstawowywcityZnak"/>
    <w:rsid w:val="00C913BA"/>
    <w:pPr>
      <w:spacing w:line="360" w:lineRule="auto"/>
      <w:ind w:firstLine="709"/>
    </w:pPr>
  </w:style>
  <w:style w:type="character" w:customStyle="1" w:styleId="TekstpodstawowywcityZnak">
    <w:name w:val="Tekst podstawowy wcięty Znak"/>
    <w:basedOn w:val="Domylnaczcionkaakapitu"/>
    <w:link w:val="Tekstpodstawowywcity"/>
    <w:rsid w:val="00C913BA"/>
    <w:rPr>
      <w:rFonts w:ascii="Times New Roman" w:eastAsia="Times New Roman" w:hAnsi="Times New Roman" w:cs="Times New Roman"/>
      <w:sz w:val="24"/>
      <w:szCs w:val="20"/>
      <w:lang w:eastAsia="zh-CN"/>
    </w:rPr>
  </w:style>
  <w:style w:type="paragraph" w:customStyle="1" w:styleId="Tekstpodstawowywcity21">
    <w:name w:val="Tekst podstawowy wcięty 21"/>
    <w:basedOn w:val="Normalny"/>
    <w:rsid w:val="00C913BA"/>
    <w:pPr>
      <w:spacing w:line="360" w:lineRule="auto"/>
      <w:ind w:firstLine="709"/>
      <w:jc w:val="both"/>
    </w:pPr>
  </w:style>
  <w:style w:type="paragraph" w:styleId="Stopka">
    <w:name w:val="footer"/>
    <w:basedOn w:val="Normalny"/>
    <w:link w:val="StopkaZnak"/>
    <w:rsid w:val="00C913BA"/>
    <w:pPr>
      <w:tabs>
        <w:tab w:val="center" w:pos="4536"/>
        <w:tab w:val="right" w:pos="9072"/>
      </w:tabs>
    </w:pPr>
  </w:style>
  <w:style w:type="character" w:customStyle="1" w:styleId="StopkaZnak">
    <w:name w:val="Stopka Znak"/>
    <w:basedOn w:val="Domylnaczcionkaakapitu"/>
    <w:link w:val="Stopka"/>
    <w:rsid w:val="00C913BA"/>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C913BA"/>
    <w:pPr>
      <w:spacing w:line="360" w:lineRule="auto"/>
      <w:ind w:left="709" w:hanging="709"/>
    </w:pPr>
  </w:style>
  <w:style w:type="paragraph" w:styleId="Nagwek">
    <w:name w:val="header"/>
    <w:basedOn w:val="Normalny"/>
    <w:link w:val="NagwekZnak"/>
    <w:uiPriority w:val="99"/>
    <w:rsid w:val="00C913BA"/>
    <w:pPr>
      <w:tabs>
        <w:tab w:val="center" w:pos="4536"/>
        <w:tab w:val="right" w:pos="9072"/>
      </w:tabs>
    </w:pPr>
  </w:style>
  <w:style w:type="character" w:customStyle="1" w:styleId="NagwekZnak">
    <w:name w:val="Nagłówek Znak"/>
    <w:basedOn w:val="Domylnaczcionkaakapitu"/>
    <w:link w:val="Nagwek"/>
    <w:uiPriority w:val="99"/>
    <w:rsid w:val="00C913BA"/>
    <w:rPr>
      <w:rFonts w:ascii="Times New Roman" w:eastAsia="Times New Roman" w:hAnsi="Times New Roman" w:cs="Times New Roman"/>
      <w:sz w:val="24"/>
      <w:szCs w:val="20"/>
      <w:lang w:eastAsia="zh-CN"/>
    </w:rPr>
  </w:style>
  <w:style w:type="paragraph" w:styleId="Tekstdymka">
    <w:name w:val="Balloon Text"/>
    <w:basedOn w:val="Normalny"/>
    <w:link w:val="TekstdymkaZnak"/>
    <w:uiPriority w:val="99"/>
    <w:semiHidden/>
    <w:unhideWhenUsed/>
    <w:rsid w:val="00D8081C"/>
    <w:rPr>
      <w:rFonts w:ascii="Tahoma" w:hAnsi="Tahoma" w:cs="Tahoma"/>
      <w:sz w:val="16"/>
      <w:szCs w:val="16"/>
    </w:rPr>
  </w:style>
  <w:style w:type="character" w:customStyle="1" w:styleId="TekstdymkaZnak">
    <w:name w:val="Tekst dymka Znak"/>
    <w:basedOn w:val="Domylnaczcionkaakapitu"/>
    <w:link w:val="Tekstdymka"/>
    <w:uiPriority w:val="99"/>
    <w:semiHidden/>
    <w:rsid w:val="00D8081C"/>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13BA"/>
    <w:pPr>
      <w:suppressAutoHyphens/>
      <w:spacing w:after="0" w:line="240" w:lineRule="auto"/>
    </w:pPr>
    <w:rPr>
      <w:rFonts w:ascii="Times New Roman" w:eastAsia="Times New Roman" w:hAnsi="Times New Roman" w:cs="Times New Roman"/>
      <w:sz w:val="24"/>
      <w:szCs w:val="20"/>
      <w:lang w:eastAsia="zh-CN"/>
    </w:rPr>
  </w:style>
  <w:style w:type="paragraph" w:styleId="Nagwek1">
    <w:name w:val="heading 1"/>
    <w:basedOn w:val="Normalny"/>
    <w:next w:val="Normalny"/>
    <w:link w:val="Nagwek1Znak"/>
    <w:qFormat/>
    <w:rsid w:val="00C913BA"/>
    <w:pPr>
      <w:keepNext/>
      <w:numPr>
        <w:numId w:val="1"/>
      </w:numPr>
      <w:outlineLvl w:val="0"/>
    </w:pPr>
    <w:rPr>
      <w:b/>
      <w:bCs/>
    </w:rPr>
  </w:style>
  <w:style w:type="paragraph" w:styleId="Nagwek2">
    <w:name w:val="heading 2"/>
    <w:basedOn w:val="Normalny"/>
    <w:next w:val="Normalny"/>
    <w:link w:val="Nagwek2Znak"/>
    <w:qFormat/>
    <w:rsid w:val="00C913BA"/>
    <w:pPr>
      <w:keepNext/>
      <w:numPr>
        <w:ilvl w:val="1"/>
        <w:numId w:val="1"/>
      </w:numPr>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13BA"/>
    <w:rPr>
      <w:rFonts w:ascii="Times New Roman" w:eastAsia="Times New Roman" w:hAnsi="Times New Roman" w:cs="Times New Roman"/>
      <w:b/>
      <w:bCs/>
      <w:sz w:val="24"/>
      <w:szCs w:val="20"/>
      <w:lang w:eastAsia="zh-CN"/>
    </w:rPr>
  </w:style>
  <w:style w:type="character" w:customStyle="1" w:styleId="Nagwek2Znak">
    <w:name w:val="Nagłówek 2 Znak"/>
    <w:basedOn w:val="Domylnaczcionkaakapitu"/>
    <w:link w:val="Nagwek2"/>
    <w:rsid w:val="00C913BA"/>
    <w:rPr>
      <w:rFonts w:ascii="Arial" w:eastAsia="Times New Roman" w:hAnsi="Arial" w:cs="Arial"/>
      <w:b/>
      <w:bCs/>
      <w:i/>
      <w:iCs/>
      <w:sz w:val="28"/>
      <w:szCs w:val="28"/>
      <w:lang w:eastAsia="zh-CN"/>
    </w:rPr>
  </w:style>
  <w:style w:type="paragraph" w:styleId="Tekstpodstawowy">
    <w:name w:val="Body Text"/>
    <w:basedOn w:val="Normalny"/>
    <w:link w:val="TekstpodstawowyZnak"/>
    <w:rsid w:val="00C913BA"/>
    <w:pPr>
      <w:spacing w:line="360" w:lineRule="auto"/>
      <w:jc w:val="both"/>
    </w:pPr>
  </w:style>
  <w:style w:type="character" w:customStyle="1" w:styleId="TekstpodstawowyZnak">
    <w:name w:val="Tekst podstawowy Znak"/>
    <w:basedOn w:val="Domylnaczcionkaakapitu"/>
    <w:link w:val="Tekstpodstawowy"/>
    <w:rsid w:val="00C913BA"/>
    <w:rPr>
      <w:rFonts w:ascii="Times New Roman" w:eastAsia="Times New Roman" w:hAnsi="Times New Roman" w:cs="Times New Roman"/>
      <w:sz w:val="24"/>
      <w:szCs w:val="20"/>
      <w:lang w:eastAsia="zh-CN"/>
    </w:rPr>
  </w:style>
  <w:style w:type="paragraph" w:styleId="Tekstpodstawowywcity">
    <w:name w:val="Body Text Indent"/>
    <w:basedOn w:val="Normalny"/>
    <w:link w:val="TekstpodstawowywcityZnak"/>
    <w:rsid w:val="00C913BA"/>
    <w:pPr>
      <w:spacing w:line="360" w:lineRule="auto"/>
      <w:ind w:firstLine="709"/>
    </w:pPr>
  </w:style>
  <w:style w:type="character" w:customStyle="1" w:styleId="TekstpodstawowywcityZnak">
    <w:name w:val="Tekst podstawowy wcięty Znak"/>
    <w:basedOn w:val="Domylnaczcionkaakapitu"/>
    <w:link w:val="Tekstpodstawowywcity"/>
    <w:rsid w:val="00C913BA"/>
    <w:rPr>
      <w:rFonts w:ascii="Times New Roman" w:eastAsia="Times New Roman" w:hAnsi="Times New Roman" w:cs="Times New Roman"/>
      <w:sz w:val="24"/>
      <w:szCs w:val="20"/>
      <w:lang w:eastAsia="zh-CN"/>
    </w:rPr>
  </w:style>
  <w:style w:type="paragraph" w:customStyle="1" w:styleId="Tekstpodstawowywcity21">
    <w:name w:val="Tekst podstawowy wcięty 21"/>
    <w:basedOn w:val="Normalny"/>
    <w:rsid w:val="00C913BA"/>
    <w:pPr>
      <w:spacing w:line="360" w:lineRule="auto"/>
      <w:ind w:firstLine="709"/>
      <w:jc w:val="both"/>
    </w:pPr>
  </w:style>
  <w:style w:type="paragraph" w:styleId="Stopka">
    <w:name w:val="footer"/>
    <w:basedOn w:val="Normalny"/>
    <w:link w:val="StopkaZnak"/>
    <w:rsid w:val="00C913BA"/>
    <w:pPr>
      <w:tabs>
        <w:tab w:val="center" w:pos="4536"/>
        <w:tab w:val="right" w:pos="9072"/>
      </w:tabs>
    </w:pPr>
  </w:style>
  <w:style w:type="character" w:customStyle="1" w:styleId="StopkaZnak">
    <w:name w:val="Stopka Znak"/>
    <w:basedOn w:val="Domylnaczcionkaakapitu"/>
    <w:link w:val="Stopka"/>
    <w:rsid w:val="00C913BA"/>
    <w:rPr>
      <w:rFonts w:ascii="Times New Roman" w:eastAsia="Times New Roman" w:hAnsi="Times New Roman" w:cs="Times New Roman"/>
      <w:sz w:val="24"/>
      <w:szCs w:val="20"/>
      <w:lang w:eastAsia="zh-CN"/>
    </w:rPr>
  </w:style>
  <w:style w:type="paragraph" w:customStyle="1" w:styleId="Tekstpodstawowywcity31">
    <w:name w:val="Tekst podstawowy wcięty 31"/>
    <w:basedOn w:val="Normalny"/>
    <w:rsid w:val="00C913BA"/>
    <w:pPr>
      <w:spacing w:line="360" w:lineRule="auto"/>
      <w:ind w:left="709" w:hanging="709"/>
    </w:pPr>
  </w:style>
  <w:style w:type="paragraph" w:styleId="Nagwek">
    <w:name w:val="header"/>
    <w:basedOn w:val="Normalny"/>
    <w:link w:val="NagwekZnak"/>
    <w:uiPriority w:val="99"/>
    <w:rsid w:val="00C913BA"/>
    <w:pPr>
      <w:tabs>
        <w:tab w:val="center" w:pos="4536"/>
        <w:tab w:val="right" w:pos="9072"/>
      </w:tabs>
    </w:pPr>
  </w:style>
  <w:style w:type="character" w:customStyle="1" w:styleId="NagwekZnak">
    <w:name w:val="Nagłówek Znak"/>
    <w:basedOn w:val="Domylnaczcionkaakapitu"/>
    <w:link w:val="Nagwek"/>
    <w:uiPriority w:val="99"/>
    <w:rsid w:val="00C913BA"/>
    <w:rPr>
      <w:rFonts w:ascii="Times New Roman" w:eastAsia="Times New Roman" w:hAnsi="Times New Roman" w:cs="Times New Roman"/>
      <w:sz w:val="24"/>
      <w:szCs w:val="20"/>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1138</Words>
  <Characters>6828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Miziołek Dariusz</dc:creator>
  <cp:lastModifiedBy>Niszczota Stanisław</cp:lastModifiedBy>
  <cp:revision>7</cp:revision>
  <dcterms:created xsi:type="dcterms:W3CDTF">2016-04-20T11:48:00Z</dcterms:created>
  <dcterms:modified xsi:type="dcterms:W3CDTF">2016-04-22T11:24:00Z</dcterms:modified>
</cp:coreProperties>
</file>